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665" w:rsidRDefault="00375665" w:rsidP="00432DD5"/>
    <w:p w:rsidR="00B26D40" w:rsidRDefault="00B26D40" w:rsidP="00375665">
      <w:pPr>
        <w:jc w:val="right"/>
        <w:rPr>
          <w:sz w:val="20"/>
          <w:szCs w:val="20"/>
        </w:rPr>
      </w:pPr>
    </w:p>
    <w:p w:rsidR="00B26D40" w:rsidRDefault="00B26D40" w:rsidP="00B26D40"/>
    <w:p w:rsidR="00375665" w:rsidRDefault="00B26D40" w:rsidP="00B26D40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:rsidR="00B26D40" w:rsidRDefault="00B26D40" w:rsidP="00B26D40">
      <w:pPr>
        <w:jc w:val="center"/>
        <w:rPr>
          <w:b/>
          <w:sz w:val="32"/>
          <w:szCs w:val="32"/>
        </w:rPr>
      </w:pPr>
    </w:p>
    <w:p w:rsidR="00B26D40" w:rsidRDefault="00B26D40" w:rsidP="00B26D40">
      <w:pPr>
        <w:jc w:val="center"/>
        <w:rPr>
          <w:b/>
          <w:sz w:val="22"/>
          <w:szCs w:val="22"/>
        </w:rPr>
      </w:pPr>
      <w:r w:rsidRPr="00C11E39">
        <w:rPr>
          <w:b/>
          <w:sz w:val="22"/>
          <w:szCs w:val="22"/>
        </w:rPr>
        <w:t>С УСЛОВИЯМИ ДОГОВОРА</w:t>
      </w: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Default="00C11E39" w:rsidP="00C11E39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C11E39" w:rsidRPr="00C11E39" w:rsidRDefault="00C11E39" w:rsidP="00C11E39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(ФИО представителя)</w:t>
      </w: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:rsidR="00C11E39" w:rsidRDefault="00C11E39" w:rsidP="00C11E39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C11E39">
        <w:rPr>
          <w:sz w:val="22"/>
          <w:szCs w:val="22"/>
          <w:u w:val="single"/>
        </w:rPr>
        <w:t>наименование организации</w:t>
      </w:r>
      <w:r>
        <w:rPr>
          <w:sz w:val="22"/>
          <w:szCs w:val="22"/>
        </w:rPr>
        <w:t>)</w:t>
      </w:r>
    </w:p>
    <w:p w:rsidR="00C11E39" w:rsidRDefault="00C11E39" w:rsidP="00C11E39">
      <w:pPr>
        <w:jc w:val="center"/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согласен</w:t>
      </w:r>
      <w:proofErr w:type="gramEnd"/>
      <w:r>
        <w:rPr>
          <w:sz w:val="22"/>
          <w:szCs w:val="22"/>
        </w:rPr>
        <w:t xml:space="preserve"> с текстом договора и не имею претензий к его условиям. Договор будет подписан в редакции Покупателя.</w:t>
      </w: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Доверенность №_____________________________________________________________________</w:t>
      </w: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bookmarkStart w:id="0" w:name="_GoBack"/>
      <w:r w:rsidR="00074738" w:rsidRPr="00074738">
        <w:rPr>
          <w:b/>
          <w:sz w:val="22"/>
          <w:szCs w:val="22"/>
        </w:rPr>
        <w:t>М.П.</w:t>
      </w:r>
      <w:r>
        <w:rPr>
          <w:sz w:val="22"/>
          <w:szCs w:val="22"/>
        </w:rPr>
        <w:t xml:space="preserve">   </w:t>
      </w:r>
      <w:bookmarkEnd w:id="0"/>
      <w:r>
        <w:rPr>
          <w:sz w:val="22"/>
          <w:szCs w:val="22"/>
        </w:rPr>
        <w:t>(подпись представителя)                                                                            (ФИО представителя)</w:t>
      </w:r>
    </w:p>
    <w:p w:rsidR="00C11E39" w:rsidRDefault="00C11E39" w:rsidP="00C11E39">
      <w:pPr>
        <w:rPr>
          <w:sz w:val="22"/>
          <w:szCs w:val="22"/>
        </w:rPr>
      </w:pPr>
    </w:p>
    <w:p w:rsidR="00C11E39" w:rsidRPr="00C11E39" w:rsidRDefault="00C11E39" w:rsidP="00C11E39">
      <w:pPr>
        <w:rPr>
          <w:sz w:val="22"/>
          <w:szCs w:val="22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186314" w:rsidRDefault="00FD1C8E" w:rsidP="00FD1C8E">
      <w:pPr>
        <w:tabs>
          <w:tab w:val="left" w:pos="7664"/>
        </w:tabs>
        <w:rPr>
          <w:noProof/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tab/>
      </w:r>
    </w:p>
    <w:p w:rsid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7B7189" w:rsidRDefault="007B7189" w:rsidP="006700A4">
      <w:pPr>
        <w:tabs>
          <w:tab w:val="left" w:pos="7566"/>
        </w:tabs>
        <w:jc w:val="right"/>
        <w:rPr>
          <w:sz w:val="20"/>
          <w:szCs w:val="20"/>
          <w:lang w:eastAsia="ru-RU"/>
        </w:rPr>
      </w:pPr>
    </w:p>
    <w:p w:rsidR="007B7189" w:rsidRDefault="007B7189" w:rsidP="006700A4">
      <w:pPr>
        <w:tabs>
          <w:tab w:val="left" w:pos="7566"/>
        </w:tabs>
        <w:jc w:val="right"/>
        <w:rPr>
          <w:sz w:val="20"/>
          <w:szCs w:val="20"/>
          <w:lang w:eastAsia="ru-RU"/>
        </w:rPr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Pr="006700A4" w:rsidRDefault="00094F28" w:rsidP="007B7189">
      <w:pPr>
        <w:jc w:val="right"/>
        <w:rPr>
          <w:sz w:val="20"/>
          <w:szCs w:val="20"/>
          <w:lang w:eastAsia="ru-RU"/>
        </w:rPr>
      </w:pPr>
    </w:p>
    <w:sectPr w:rsidR="00094F28" w:rsidRPr="006700A4" w:rsidSect="00CC6259">
      <w:headerReference w:type="default" r:id="rId9"/>
      <w:footnotePr>
        <w:pos w:val="beneathText"/>
      </w:footnotePr>
      <w:pgSz w:w="11905" w:h="16837" w:code="9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BED" w:rsidRDefault="002E2BED">
      <w:r>
        <w:separator/>
      </w:r>
    </w:p>
  </w:endnote>
  <w:endnote w:type="continuationSeparator" w:id="0">
    <w:p w:rsidR="002E2BED" w:rsidRDefault="002E2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BED" w:rsidRDefault="002E2BED">
      <w:r>
        <w:separator/>
      </w:r>
    </w:p>
  </w:footnote>
  <w:footnote w:type="continuationSeparator" w:id="0">
    <w:p w:rsidR="002E2BED" w:rsidRDefault="002E2B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94"/>
      <w:gridCol w:w="4110"/>
      <w:gridCol w:w="2835"/>
    </w:tblGrid>
    <w:tr w:rsidR="00F9273C" w:rsidTr="00EC0309">
      <w:trPr>
        <w:trHeight w:val="139"/>
      </w:trPr>
      <w:tc>
        <w:tcPr>
          <w:tcW w:w="2694" w:type="dxa"/>
          <w:vAlign w:val="center"/>
        </w:tcPr>
        <w:p w:rsidR="00F9273C" w:rsidRDefault="002E2BED" w:rsidP="00EC0309">
          <w:pPr>
            <w:pStyle w:val="af2"/>
            <w:jc w:val="center"/>
          </w:pPr>
          <w:r>
            <w:rPr>
              <w:noProof/>
              <w:lang w:eastAsia="ru-RU"/>
            </w:rPr>
            <w:pict>
              <v:group id="Group 4" o:spid="_x0000_s2049" style="position:absolute;left:0;text-align:left;margin-left:2.75pt;margin-top:3.95pt;width:112.35pt;height:34.45pt;z-index:-251658240" coordorigin="1519,974" coordsize="4497,13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rlvHvj218E2Ef7t77VLpvKstPh5kuJOwA7Adz0ArSnTnWmoQV2zGtWhQg6lR2SNy61mxsr61sp&#10;7qKK7uiRBCzAPIQMnA74FXa8KaS+8L6ol5dqmv8AxM1hNttaqcw6fD/7LGvdurGvUND1+OynsPD+&#10;qapFfeIzbedKIk27gOC2BwoyeM9a7q+D9lFSg7/rbdr+6trvc87C4/20pRqLl1+6+yf9572Wytc6&#10;WiiivNPX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rnfH3j7RPhl4WvPEXiK7+w6TabfOn2M+3cwUcKCTkkCsvxF8aPBvhbwFH4z1HX&#10;LeLw7LGkkd2p3+YHxt2gcknPQCtY0qk0nGLd3ZevYzdSEbpvbX5HbUVR0PWrTxHo1lquny+fY3sK&#10;3EEuCN6MMqcH1Bq9WbTTsy076oKKKKQ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sHUvHGjaReSWt3eCKdMbk&#10;2k4yM+lb1V5bC2mcvJBG7HqzKCaAOf8A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h8SfDxOPt4/74b/AAro&#10;4JkuIUljO5HAZT6iof7Ls/8An1h/74FWVUKoAGAOgFAC0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2051" type="#_x0000_t75" style="position:absolute;left:2601;top:1314;width:3415;height:100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WHPfEAAAA2gAAAA8AAABkcnMvZG93bnJldi54bWxEj0FrwkAUhO8F/8PyhN6ajQFLGrNKMVR7&#10;0EO10Otz9zUJZt+G7FbTf+8KhR6HmfmGKVej7cSFBt86VjBLUhDE2pmWawWfx7enHIQPyAY7x6Tg&#10;lzyslpOHEgvjrvxBl0OoRYSwL1BBE0JfSOl1QxZ94nri6H27wWKIcqilGfAa4baTWZo+S4stx4UG&#10;e1o3pM+HH6tgu/cnnX8dNc6rl3p33uabar9T6nE6vi5ABBrDf/iv/W4UZHC/Em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2WHPfEAAAA2gAAAA8AAAAAAAAAAAAAAAAA&#10;nwIAAGRycy9kb3ducmV2LnhtbFBLBQYAAAAABAAEAPcAAACQAwAAAAA=&#10;">
                  <v:imagedata r:id="rId1" o:title="" croptop="37623f" cropbottom="10999f" cropleft="42594f" cropright="6352f"/>
                </v:shape>
                <v:shape id="Рисунок 1" o:spid="_x0000_s2050" type="#_x0000_t75" style="position:absolute;left:1519;top:974;width:1081;height:123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PFJTEAAAA2gAAAA8AAABkcnMvZG93bnJldi54bWxEj0FrAjEUhO+C/yG8gjfNtqKU1ShFqgge&#10;irYe9vbcPDdLNy9rEnX9902h0OMwM98w82VnG3EjH2rHCp5HGQji0umaKwVfn+vhK4gQkTU2jknB&#10;gwIsF/3eHHPt7ryn2yFWIkE45KjAxNjmUobSkMUwci1x8s7OW4xJ+kpqj/cEt418ybKptFhzWjDY&#10;0spQ+X24WgVTOTmW7YcszGlX7N83vuiul4lSg6fubQYiUhf/w3/trVYwht8r6QbIx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wPFJTEAAAA2gAAAA8AAAAAAAAAAAAAAAAA&#10;nwIAAGRycy9kb3ducmV2LnhtbFBLBQYAAAAABAAEAPcAAACQAwAAAAA=&#10;">
                  <v:imagedata r:id="rId1" o:title="" croptop="6476f" cropbottom="27960f" cropleft="42158f" cropright="15506f"/>
                </v:shape>
              </v:group>
            </w:pict>
          </w:r>
        </w:p>
        <w:p w:rsidR="00F9273C" w:rsidRDefault="00F9273C" w:rsidP="00EC0309">
          <w:pPr>
            <w:pStyle w:val="af2"/>
            <w:jc w:val="center"/>
          </w:pPr>
        </w:p>
      </w:tc>
      <w:tc>
        <w:tcPr>
          <w:tcW w:w="4110" w:type="dxa"/>
          <w:vAlign w:val="center"/>
        </w:tcPr>
        <w:p w:rsidR="00F9273C" w:rsidRDefault="00F9273C" w:rsidP="00EC0309">
          <w:pPr>
            <w:pStyle w:val="af2"/>
            <w:jc w:val="center"/>
          </w:pPr>
          <w:r>
            <w:t>СТП № 23 – 2015</w:t>
          </w:r>
        </w:p>
        <w:p w:rsidR="00F9273C" w:rsidRDefault="00F9273C" w:rsidP="00EC0309">
          <w:pPr>
            <w:pStyle w:val="af2"/>
            <w:jc w:val="center"/>
          </w:pPr>
          <w:r>
            <w:t>Порядок организации и проведения</w:t>
          </w:r>
        </w:p>
        <w:p w:rsidR="00F9273C" w:rsidRDefault="00F9273C" w:rsidP="00EC0309">
          <w:pPr>
            <w:pStyle w:val="af2"/>
            <w:jc w:val="center"/>
          </w:pPr>
          <w:r>
            <w:t>тендеров в ООО «</w:t>
          </w:r>
          <w:proofErr w:type="spellStart"/>
          <w:r>
            <w:t>Руссоль</w:t>
          </w:r>
          <w:proofErr w:type="spellEnd"/>
          <w:r>
            <w:t>»</w:t>
          </w:r>
        </w:p>
      </w:tc>
      <w:tc>
        <w:tcPr>
          <w:tcW w:w="2835" w:type="dxa"/>
          <w:vAlign w:val="center"/>
        </w:tcPr>
        <w:p w:rsidR="00F9273C" w:rsidRDefault="00F9273C" w:rsidP="00EC0309">
          <w:pPr>
            <w:pStyle w:val="af2"/>
            <w:jc w:val="center"/>
          </w:pPr>
          <w:r>
            <w:t>Издание 1</w:t>
          </w:r>
        </w:p>
        <w:p w:rsidR="00F9273C" w:rsidRDefault="00F9273C" w:rsidP="00EC0309">
          <w:pPr>
            <w:pStyle w:val="af2"/>
            <w:jc w:val="center"/>
          </w:pPr>
          <w:r>
            <w:rPr>
              <w:rStyle w:val="a3"/>
            </w:rPr>
            <w:t xml:space="preserve">Лист </w:t>
          </w:r>
          <w:r w:rsidR="00081A5B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PAGE </w:instrText>
          </w:r>
          <w:r w:rsidR="00081A5B" w:rsidRPr="00821E44">
            <w:rPr>
              <w:rStyle w:val="a3"/>
            </w:rPr>
            <w:fldChar w:fldCharType="separate"/>
          </w:r>
          <w:r w:rsidR="00451C38">
            <w:rPr>
              <w:rStyle w:val="a3"/>
              <w:noProof/>
            </w:rPr>
            <w:t>2</w:t>
          </w:r>
          <w:r w:rsidR="00081A5B" w:rsidRPr="00821E44">
            <w:rPr>
              <w:rStyle w:val="a3"/>
            </w:rPr>
            <w:fldChar w:fldCharType="end"/>
          </w:r>
          <w:r>
            <w:rPr>
              <w:rStyle w:val="a3"/>
            </w:rPr>
            <w:t xml:space="preserve"> из</w:t>
          </w:r>
          <w:r w:rsidR="00081A5B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NUMPAGES </w:instrText>
          </w:r>
          <w:r w:rsidR="00081A5B" w:rsidRPr="00821E44">
            <w:rPr>
              <w:rStyle w:val="a3"/>
            </w:rPr>
            <w:fldChar w:fldCharType="separate"/>
          </w:r>
          <w:r w:rsidR="00451C38">
            <w:rPr>
              <w:rStyle w:val="a3"/>
              <w:noProof/>
            </w:rPr>
            <w:t>2</w:t>
          </w:r>
          <w:r w:rsidR="00081A5B" w:rsidRPr="00821E44">
            <w:rPr>
              <w:rStyle w:val="a3"/>
            </w:rPr>
            <w:fldChar w:fldCharType="end"/>
          </w:r>
        </w:p>
      </w:tc>
    </w:tr>
  </w:tbl>
  <w:p w:rsidR="00F9273C" w:rsidRDefault="00F9273C" w:rsidP="00821E44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9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2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91547"/>
    <w:rsid w:val="00000835"/>
    <w:rsid w:val="00006583"/>
    <w:rsid w:val="00006589"/>
    <w:rsid w:val="00020BB0"/>
    <w:rsid w:val="0002313B"/>
    <w:rsid w:val="00025ED7"/>
    <w:rsid w:val="00027B6F"/>
    <w:rsid w:val="00030E9B"/>
    <w:rsid w:val="00035952"/>
    <w:rsid w:val="00040CCE"/>
    <w:rsid w:val="00055A35"/>
    <w:rsid w:val="00060E93"/>
    <w:rsid w:val="00063733"/>
    <w:rsid w:val="00063A00"/>
    <w:rsid w:val="00065571"/>
    <w:rsid w:val="00074738"/>
    <w:rsid w:val="00081A5B"/>
    <w:rsid w:val="000823E5"/>
    <w:rsid w:val="000901F0"/>
    <w:rsid w:val="00094F28"/>
    <w:rsid w:val="00097BFD"/>
    <w:rsid w:val="000A140A"/>
    <w:rsid w:val="000A5475"/>
    <w:rsid w:val="000A564F"/>
    <w:rsid w:val="000C4AB1"/>
    <w:rsid w:val="000D0D5B"/>
    <w:rsid w:val="000D1637"/>
    <w:rsid w:val="000D5404"/>
    <w:rsid w:val="000E076C"/>
    <w:rsid w:val="000E6265"/>
    <w:rsid w:val="000F6F8E"/>
    <w:rsid w:val="00104A8E"/>
    <w:rsid w:val="00106B60"/>
    <w:rsid w:val="001146F0"/>
    <w:rsid w:val="001179EB"/>
    <w:rsid w:val="00120A07"/>
    <w:rsid w:val="00126C5E"/>
    <w:rsid w:val="001414CE"/>
    <w:rsid w:val="00152203"/>
    <w:rsid w:val="001573B8"/>
    <w:rsid w:val="00157FC9"/>
    <w:rsid w:val="0016198B"/>
    <w:rsid w:val="001726B8"/>
    <w:rsid w:val="00172F77"/>
    <w:rsid w:val="00173F43"/>
    <w:rsid w:val="00175CD9"/>
    <w:rsid w:val="001763E8"/>
    <w:rsid w:val="00186314"/>
    <w:rsid w:val="001863AD"/>
    <w:rsid w:val="00196DCD"/>
    <w:rsid w:val="001A3016"/>
    <w:rsid w:val="001A5DF4"/>
    <w:rsid w:val="001B2F05"/>
    <w:rsid w:val="001C1DA9"/>
    <w:rsid w:val="001C7A25"/>
    <w:rsid w:val="001D02FE"/>
    <w:rsid w:val="001D335D"/>
    <w:rsid w:val="001D442B"/>
    <w:rsid w:val="001E6EF5"/>
    <w:rsid w:val="001F571E"/>
    <w:rsid w:val="001F6662"/>
    <w:rsid w:val="00203F79"/>
    <w:rsid w:val="00204476"/>
    <w:rsid w:val="00206763"/>
    <w:rsid w:val="00211586"/>
    <w:rsid w:val="00212DD0"/>
    <w:rsid w:val="002132FE"/>
    <w:rsid w:val="00215DD2"/>
    <w:rsid w:val="0021600E"/>
    <w:rsid w:val="00221C4B"/>
    <w:rsid w:val="00223432"/>
    <w:rsid w:val="00223E20"/>
    <w:rsid w:val="00227023"/>
    <w:rsid w:val="00234121"/>
    <w:rsid w:val="00244263"/>
    <w:rsid w:val="002465D8"/>
    <w:rsid w:val="00247204"/>
    <w:rsid w:val="0025438C"/>
    <w:rsid w:val="00254D47"/>
    <w:rsid w:val="0027313F"/>
    <w:rsid w:val="002B21AA"/>
    <w:rsid w:val="002B3AE5"/>
    <w:rsid w:val="002D1916"/>
    <w:rsid w:val="002D6A2C"/>
    <w:rsid w:val="002E2BED"/>
    <w:rsid w:val="002E2D54"/>
    <w:rsid w:val="002F4633"/>
    <w:rsid w:val="003113AE"/>
    <w:rsid w:val="00314B4A"/>
    <w:rsid w:val="00322FA7"/>
    <w:rsid w:val="003255F2"/>
    <w:rsid w:val="00325F3D"/>
    <w:rsid w:val="00330D4F"/>
    <w:rsid w:val="003318EF"/>
    <w:rsid w:val="00331D72"/>
    <w:rsid w:val="0034346C"/>
    <w:rsid w:val="00350ACE"/>
    <w:rsid w:val="003526B8"/>
    <w:rsid w:val="003559F6"/>
    <w:rsid w:val="00365304"/>
    <w:rsid w:val="003667BD"/>
    <w:rsid w:val="00367E5C"/>
    <w:rsid w:val="00375665"/>
    <w:rsid w:val="003816D4"/>
    <w:rsid w:val="00392D4A"/>
    <w:rsid w:val="003A7081"/>
    <w:rsid w:val="003B4A81"/>
    <w:rsid w:val="003D123E"/>
    <w:rsid w:val="003D76B9"/>
    <w:rsid w:val="003E2E73"/>
    <w:rsid w:val="003E3416"/>
    <w:rsid w:val="003E55EB"/>
    <w:rsid w:val="003E62EF"/>
    <w:rsid w:val="003F01F8"/>
    <w:rsid w:val="003F35A2"/>
    <w:rsid w:val="00400E1F"/>
    <w:rsid w:val="00401607"/>
    <w:rsid w:val="004168ED"/>
    <w:rsid w:val="0042536B"/>
    <w:rsid w:val="00432DD5"/>
    <w:rsid w:val="00451C38"/>
    <w:rsid w:val="0045466A"/>
    <w:rsid w:val="00464343"/>
    <w:rsid w:val="004A36DD"/>
    <w:rsid w:val="004B441B"/>
    <w:rsid w:val="004C17CB"/>
    <w:rsid w:val="004C74FC"/>
    <w:rsid w:val="004E374B"/>
    <w:rsid w:val="00512554"/>
    <w:rsid w:val="00512E3B"/>
    <w:rsid w:val="00514BC5"/>
    <w:rsid w:val="00516F6D"/>
    <w:rsid w:val="005273C2"/>
    <w:rsid w:val="00527C47"/>
    <w:rsid w:val="00547394"/>
    <w:rsid w:val="0055632D"/>
    <w:rsid w:val="005643C8"/>
    <w:rsid w:val="005701F2"/>
    <w:rsid w:val="00573DF3"/>
    <w:rsid w:val="005A0A3F"/>
    <w:rsid w:val="005A2B68"/>
    <w:rsid w:val="005B115F"/>
    <w:rsid w:val="005B2BBE"/>
    <w:rsid w:val="005C046B"/>
    <w:rsid w:val="005C3006"/>
    <w:rsid w:val="005D1B3F"/>
    <w:rsid w:val="005D5101"/>
    <w:rsid w:val="005E6EF4"/>
    <w:rsid w:val="005F4717"/>
    <w:rsid w:val="005F5B03"/>
    <w:rsid w:val="00601887"/>
    <w:rsid w:val="00610274"/>
    <w:rsid w:val="00611A37"/>
    <w:rsid w:val="006146DE"/>
    <w:rsid w:val="0061498F"/>
    <w:rsid w:val="00616FFC"/>
    <w:rsid w:val="006259BE"/>
    <w:rsid w:val="006265FD"/>
    <w:rsid w:val="0065767B"/>
    <w:rsid w:val="006700A4"/>
    <w:rsid w:val="00676051"/>
    <w:rsid w:val="00697489"/>
    <w:rsid w:val="006A4482"/>
    <w:rsid w:val="006A6192"/>
    <w:rsid w:val="006B02E8"/>
    <w:rsid w:val="006C6BCB"/>
    <w:rsid w:val="006C7161"/>
    <w:rsid w:val="006D4369"/>
    <w:rsid w:val="006D59FC"/>
    <w:rsid w:val="006E250A"/>
    <w:rsid w:val="006E3EE9"/>
    <w:rsid w:val="006F1131"/>
    <w:rsid w:val="006F2DF9"/>
    <w:rsid w:val="006F52CA"/>
    <w:rsid w:val="0070147F"/>
    <w:rsid w:val="00720182"/>
    <w:rsid w:val="00726154"/>
    <w:rsid w:val="00731D77"/>
    <w:rsid w:val="00735178"/>
    <w:rsid w:val="007524F6"/>
    <w:rsid w:val="00770C05"/>
    <w:rsid w:val="00772CD2"/>
    <w:rsid w:val="007870C6"/>
    <w:rsid w:val="00790286"/>
    <w:rsid w:val="00791C06"/>
    <w:rsid w:val="007932CF"/>
    <w:rsid w:val="0079371F"/>
    <w:rsid w:val="0079759E"/>
    <w:rsid w:val="007B7189"/>
    <w:rsid w:val="007C40AA"/>
    <w:rsid w:val="007D2CDA"/>
    <w:rsid w:val="007D6AB9"/>
    <w:rsid w:val="007E3A7F"/>
    <w:rsid w:val="00805F3B"/>
    <w:rsid w:val="008163B3"/>
    <w:rsid w:val="00821E44"/>
    <w:rsid w:val="00826563"/>
    <w:rsid w:val="008269B6"/>
    <w:rsid w:val="00833750"/>
    <w:rsid w:val="00834B8F"/>
    <w:rsid w:val="00841231"/>
    <w:rsid w:val="008416F0"/>
    <w:rsid w:val="008429A6"/>
    <w:rsid w:val="0084722C"/>
    <w:rsid w:val="00855363"/>
    <w:rsid w:val="00857CAB"/>
    <w:rsid w:val="00863DB9"/>
    <w:rsid w:val="00872308"/>
    <w:rsid w:val="00874CD6"/>
    <w:rsid w:val="00875E97"/>
    <w:rsid w:val="00881DC7"/>
    <w:rsid w:val="0088614E"/>
    <w:rsid w:val="00892D72"/>
    <w:rsid w:val="008951FF"/>
    <w:rsid w:val="00896527"/>
    <w:rsid w:val="008B55A6"/>
    <w:rsid w:val="008C22FD"/>
    <w:rsid w:val="008C23AC"/>
    <w:rsid w:val="008C4649"/>
    <w:rsid w:val="008D457D"/>
    <w:rsid w:val="008D6E67"/>
    <w:rsid w:val="008E0EDD"/>
    <w:rsid w:val="008F3992"/>
    <w:rsid w:val="008F47BE"/>
    <w:rsid w:val="00903BC1"/>
    <w:rsid w:val="009061D1"/>
    <w:rsid w:val="00911DD6"/>
    <w:rsid w:val="009141C2"/>
    <w:rsid w:val="00914CE4"/>
    <w:rsid w:val="009152B0"/>
    <w:rsid w:val="009221C0"/>
    <w:rsid w:val="00926125"/>
    <w:rsid w:val="00934631"/>
    <w:rsid w:val="009375F9"/>
    <w:rsid w:val="00944170"/>
    <w:rsid w:val="00953F14"/>
    <w:rsid w:val="00954E34"/>
    <w:rsid w:val="00963256"/>
    <w:rsid w:val="00964AFE"/>
    <w:rsid w:val="00972034"/>
    <w:rsid w:val="009738D4"/>
    <w:rsid w:val="009758E2"/>
    <w:rsid w:val="00981CA7"/>
    <w:rsid w:val="00991547"/>
    <w:rsid w:val="00994143"/>
    <w:rsid w:val="009B0A2F"/>
    <w:rsid w:val="009C0781"/>
    <w:rsid w:val="009C192A"/>
    <w:rsid w:val="009C31A0"/>
    <w:rsid w:val="009C65A3"/>
    <w:rsid w:val="009E3985"/>
    <w:rsid w:val="009E666E"/>
    <w:rsid w:val="009E788E"/>
    <w:rsid w:val="009F7C44"/>
    <w:rsid w:val="00A023F9"/>
    <w:rsid w:val="00A13B65"/>
    <w:rsid w:val="00A14545"/>
    <w:rsid w:val="00A20085"/>
    <w:rsid w:val="00A20207"/>
    <w:rsid w:val="00A27EA8"/>
    <w:rsid w:val="00A30477"/>
    <w:rsid w:val="00A31F71"/>
    <w:rsid w:val="00A326DC"/>
    <w:rsid w:val="00A32880"/>
    <w:rsid w:val="00A54873"/>
    <w:rsid w:val="00A64F6C"/>
    <w:rsid w:val="00AB3F3B"/>
    <w:rsid w:val="00AC1FAA"/>
    <w:rsid w:val="00AC3F9A"/>
    <w:rsid w:val="00AF669F"/>
    <w:rsid w:val="00B04768"/>
    <w:rsid w:val="00B20664"/>
    <w:rsid w:val="00B21AD2"/>
    <w:rsid w:val="00B22699"/>
    <w:rsid w:val="00B2282B"/>
    <w:rsid w:val="00B26C1F"/>
    <w:rsid w:val="00B26D40"/>
    <w:rsid w:val="00B337DE"/>
    <w:rsid w:val="00B40123"/>
    <w:rsid w:val="00B51153"/>
    <w:rsid w:val="00B55E85"/>
    <w:rsid w:val="00B605A9"/>
    <w:rsid w:val="00B65184"/>
    <w:rsid w:val="00B7779D"/>
    <w:rsid w:val="00B83D8F"/>
    <w:rsid w:val="00B84603"/>
    <w:rsid w:val="00B85533"/>
    <w:rsid w:val="00B8647A"/>
    <w:rsid w:val="00B909D3"/>
    <w:rsid w:val="00B93FA4"/>
    <w:rsid w:val="00B952C0"/>
    <w:rsid w:val="00B97029"/>
    <w:rsid w:val="00B9718F"/>
    <w:rsid w:val="00BA0F9E"/>
    <w:rsid w:val="00BA4B9F"/>
    <w:rsid w:val="00BA5DBD"/>
    <w:rsid w:val="00BD51BC"/>
    <w:rsid w:val="00BD7F76"/>
    <w:rsid w:val="00BE05EF"/>
    <w:rsid w:val="00BF073B"/>
    <w:rsid w:val="00BF2892"/>
    <w:rsid w:val="00BF38A0"/>
    <w:rsid w:val="00C11D64"/>
    <w:rsid w:val="00C11E39"/>
    <w:rsid w:val="00C12E19"/>
    <w:rsid w:val="00C21DB6"/>
    <w:rsid w:val="00C31F40"/>
    <w:rsid w:val="00C4030C"/>
    <w:rsid w:val="00C45550"/>
    <w:rsid w:val="00C55CD7"/>
    <w:rsid w:val="00C65E15"/>
    <w:rsid w:val="00C67E8A"/>
    <w:rsid w:val="00C75199"/>
    <w:rsid w:val="00C828B5"/>
    <w:rsid w:val="00C86116"/>
    <w:rsid w:val="00CA005A"/>
    <w:rsid w:val="00CA1F75"/>
    <w:rsid w:val="00CC0893"/>
    <w:rsid w:val="00CC621F"/>
    <w:rsid w:val="00CC6259"/>
    <w:rsid w:val="00CD3D28"/>
    <w:rsid w:val="00CE18E7"/>
    <w:rsid w:val="00CE1AC6"/>
    <w:rsid w:val="00CE6FB6"/>
    <w:rsid w:val="00CE7BDD"/>
    <w:rsid w:val="00D013EF"/>
    <w:rsid w:val="00D23F2B"/>
    <w:rsid w:val="00D264BE"/>
    <w:rsid w:val="00D31F58"/>
    <w:rsid w:val="00D353BB"/>
    <w:rsid w:val="00D37439"/>
    <w:rsid w:val="00D42BEC"/>
    <w:rsid w:val="00D6598E"/>
    <w:rsid w:val="00D713C1"/>
    <w:rsid w:val="00D755EC"/>
    <w:rsid w:val="00D75C27"/>
    <w:rsid w:val="00D82EE3"/>
    <w:rsid w:val="00D937E4"/>
    <w:rsid w:val="00DB0709"/>
    <w:rsid w:val="00DB3F38"/>
    <w:rsid w:val="00DB63D3"/>
    <w:rsid w:val="00DC340F"/>
    <w:rsid w:val="00DC518C"/>
    <w:rsid w:val="00DE0EF0"/>
    <w:rsid w:val="00DE1D07"/>
    <w:rsid w:val="00DE45B3"/>
    <w:rsid w:val="00DE682C"/>
    <w:rsid w:val="00DE6DB0"/>
    <w:rsid w:val="00E03AE8"/>
    <w:rsid w:val="00E04BAE"/>
    <w:rsid w:val="00E10B41"/>
    <w:rsid w:val="00E11C88"/>
    <w:rsid w:val="00E11E36"/>
    <w:rsid w:val="00E1364B"/>
    <w:rsid w:val="00E15FC1"/>
    <w:rsid w:val="00E16654"/>
    <w:rsid w:val="00E167DF"/>
    <w:rsid w:val="00E1795C"/>
    <w:rsid w:val="00E17A37"/>
    <w:rsid w:val="00E30382"/>
    <w:rsid w:val="00E32C41"/>
    <w:rsid w:val="00E36244"/>
    <w:rsid w:val="00E4151D"/>
    <w:rsid w:val="00E46D3E"/>
    <w:rsid w:val="00E606B4"/>
    <w:rsid w:val="00E66459"/>
    <w:rsid w:val="00E847FE"/>
    <w:rsid w:val="00E92280"/>
    <w:rsid w:val="00EB326D"/>
    <w:rsid w:val="00EB6685"/>
    <w:rsid w:val="00EC0309"/>
    <w:rsid w:val="00ED1B1F"/>
    <w:rsid w:val="00ED5CAE"/>
    <w:rsid w:val="00EE003F"/>
    <w:rsid w:val="00EE6705"/>
    <w:rsid w:val="00EF411F"/>
    <w:rsid w:val="00F02673"/>
    <w:rsid w:val="00F044EA"/>
    <w:rsid w:val="00F140D9"/>
    <w:rsid w:val="00F2485F"/>
    <w:rsid w:val="00F34BC2"/>
    <w:rsid w:val="00F35D7D"/>
    <w:rsid w:val="00F363A7"/>
    <w:rsid w:val="00F505F4"/>
    <w:rsid w:val="00F67150"/>
    <w:rsid w:val="00F74DA1"/>
    <w:rsid w:val="00F76C1B"/>
    <w:rsid w:val="00F80CCE"/>
    <w:rsid w:val="00F904A8"/>
    <w:rsid w:val="00F9182E"/>
    <w:rsid w:val="00F9273C"/>
    <w:rsid w:val="00FA00B9"/>
    <w:rsid w:val="00FA0E9F"/>
    <w:rsid w:val="00FA52EC"/>
    <w:rsid w:val="00FA5B7F"/>
    <w:rsid w:val="00FA749A"/>
    <w:rsid w:val="00FB0443"/>
    <w:rsid w:val="00FB12BA"/>
    <w:rsid w:val="00FC2B75"/>
    <w:rsid w:val="00FD1C8E"/>
    <w:rsid w:val="00FD781F"/>
    <w:rsid w:val="00FE450F"/>
    <w:rsid w:val="00FE6313"/>
    <w:rsid w:val="00FF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Body Text Indent 2" w:uiPriority="99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a8">
    <w:name w:val="Заголовок"/>
    <w:basedOn w:val="a"/>
    <w:next w:val="a9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"/>
    <w:link w:val="aa"/>
    <w:rsid w:val="001F6662"/>
    <w:pPr>
      <w:spacing w:after="120"/>
    </w:pPr>
  </w:style>
  <w:style w:type="paragraph" w:styleId="ab">
    <w:name w:val="List"/>
    <w:basedOn w:val="a9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link w:val="ae"/>
    <w:qFormat/>
    <w:rsid w:val="001F6662"/>
    <w:pPr>
      <w:jc w:val="center"/>
    </w:pPr>
    <w:rPr>
      <w:sz w:val="28"/>
      <w:szCs w:val="28"/>
    </w:rPr>
  </w:style>
  <w:style w:type="paragraph" w:styleId="ad">
    <w:name w:val="Subtitle"/>
    <w:basedOn w:val="a"/>
    <w:next w:val="a9"/>
    <w:link w:val="af"/>
    <w:uiPriority w:val="11"/>
    <w:qFormat/>
    <w:rsid w:val="001F6662"/>
    <w:rPr>
      <w:b/>
      <w:szCs w:val="20"/>
    </w:rPr>
  </w:style>
  <w:style w:type="paragraph" w:styleId="af0">
    <w:name w:val="Body Text Indent"/>
    <w:basedOn w:val="a"/>
    <w:link w:val="af1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2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4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4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5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5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6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6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7">
    <w:name w:val="Содержимое таблицы"/>
    <w:basedOn w:val="a"/>
    <w:rsid w:val="001F6662"/>
    <w:pPr>
      <w:suppressLineNumbers/>
    </w:pPr>
  </w:style>
  <w:style w:type="paragraph" w:customStyle="1" w:styleId="af8">
    <w:name w:val="Заголовок таблицы"/>
    <w:basedOn w:val="af7"/>
    <w:rsid w:val="001F6662"/>
    <w:pPr>
      <w:jc w:val="center"/>
    </w:pPr>
    <w:rPr>
      <w:b/>
      <w:bCs/>
    </w:rPr>
  </w:style>
  <w:style w:type="paragraph" w:customStyle="1" w:styleId="17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9">
    <w:name w:val="Table Grid"/>
    <w:basedOn w:val="a1"/>
    <w:uiPriority w:val="59"/>
    <w:rsid w:val="009915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Подзаголовок Знак"/>
    <w:basedOn w:val="a0"/>
    <w:link w:val="ad"/>
    <w:uiPriority w:val="11"/>
    <w:rsid w:val="00D353BB"/>
    <w:rPr>
      <w:b/>
      <w:sz w:val="24"/>
      <w:lang w:val="ru-RU" w:eastAsia="ar-SA" w:bidi="ar-SA"/>
    </w:rPr>
  </w:style>
  <w:style w:type="character" w:customStyle="1" w:styleId="ae">
    <w:name w:val="Название Знак"/>
    <w:basedOn w:val="a0"/>
    <w:link w:val="ac"/>
    <w:rsid w:val="009C0781"/>
    <w:rPr>
      <w:sz w:val="28"/>
      <w:szCs w:val="28"/>
      <w:lang w:eastAsia="ar-SA"/>
    </w:rPr>
  </w:style>
  <w:style w:type="character" w:customStyle="1" w:styleId="aa">
    <w:name w:val="Основной текст Знак"/>
    <w:basedOn w:val="a0"/>
    <w:link w:val="a9"/>
    <w:rsid w:val="009C0781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b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c">
    <w:name w:val="annotation reference"/>
    <w:basedOn w:val="a0"/>
    <w:rsid w:val="00CE1AC6"/>
    <w:rPr>
      <w:sz w:val="16"/>
      <w:szCs w:val="16"/>
    </w:rPr>
  </w:style>
  <w:style w:type="paragraph" w:styleId="afd">
    <w:name w:val="annotation text"/>
    <w:basedOn w:val="a"/>
    <w:link w:val="afe"/>
    <w:rsid w:val="00CE1AC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CE1AC6"/>
    <w:rPr>
      <w:lang w:eastAsia="ar-SA"/>
    </w:rPr>
  </w:style>
  <w:style w:type="paragraph" w:styleId="aff">
    <w:name w:val="annotation subject"/>
    <w:basedOn w:val="afd"/>
    <w:next w:val="afd"/>
    <w:link w:val="aff0"/>
    <w:rsid w:val="00CE1AC6"/>
    <w:rPr>
      <w:b/>
      <w:bCs/>
    </w:rPr>
  </w:style>
  <w:style w:type="character" w:customStyle="1" w:styleId="aff0">
    <w:name w:val="Тема примечания Знак"/>
    <w:basedOn w:val="afe"/>
    <w:link w:val="aff"/>
    <w:rsid w:val="00CE1AC6"/>
    <w:rPr>
      <w:b/>
      <w:bCs/>
      <w:lang w:eastAsia="ar-SA"/>
    </w:rPr>
  </w:style>
  <w:style w:type="paragraph" w:styleId="aff1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4">
    <w:name w:val="Нижний колонтитул Знак"/>
    <w:basedOn w:val="a0"/>
    <w:link w:val="af3"/>
    <w:uiPriority w:val="99"/>
    <w:rsid w:val="005701F2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Body Text Indent 2" w:uiPriority="99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a8">
    <w:name w:val="Заголовок"/>
    <w:basedOn w:val="a"/>
    <w:next w:val="a9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"/>
    <w:link w:val="aa"/>
    <w:rsid w:val="001F6662"/>
    <w:pPr>
      <w:spacing w:after="120"/>
    </w:pPr>
  </w:style>
  <w:style w:type="paragraph" w:styleId="ab">
    <w:name w:val="List"/>
    <w:basedOn w:val="a9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link w:val="ae"/>
    <w:qFormat/>
    <w:rsid w:val="001F6662"/>
    <w:pPr>
      <w:jc w:val="center"/>
    </w:pPr>
    <w:rPr>
      <w:sz w:val="28"/>
      <w:szCs w:val="28"/>
    </w:rPr>
  </w:style>
  <w:style w:type="paragraph" w:styleId="ad">
    <w:name w:val="Subtitle"/>
    <w:basedOn w:val="a"/>
    <w:next w:val="a9"/>
    <w:link w:val="af"/>
    <w:uiPriority w:val="11"/>
    <w:qFormat/>
    <w:rsid w:val="001F6662"/>
    <w:rPr>
      <w:b/>
      <w:szCs w:val="20"/>
    </w:rPr>
  </w:style>
  <w:style w:type="paragraph" w:styleId="af0">
    <w:name w:val="Body Text Indent"/>
    <w:basedOn w:val="a"/>
    <w:link w:val="af1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2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4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4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5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5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6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6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7">
    <w:name w:val="Содержимое таблицы"/>
    <w:basedOn w:val="a"/>
    <w:rsid w:val="001F6662"/>
    <w:pPr>
      <w:suppressLineNumbers/>
    </w:pPr>
  </w:style>
  <w:style w:type="paragraph" w:customStyle="1" w:styleId="af8">
    <w:name w:val="Заголовок таблицы"/>
    <w:basedOn w:val="af7"/>
    <w:rsid w:val="001F6662"/>
    <w:pPr>
      <w:jc w:val="center"/>
    </w:pPr>
    <w:rPr>
      <w:b/>
      <w:bCs/>
    </w:rPr>
  </w:style>
  <w:style w:type="paragraph" w:customStyle="1" w:styleId="17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9">
    <w:name w:val="Table Grid"/>
    <w:basedOn w:val="a1"/>
    <w:uiPriority w:val="59"/>
    <w:rsid w:val="009915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Подзаголовок Знак"/>
    <w:basedOn w:val="a0"/>
    <w:link w:val="ad"/>
    <w:uiPriority w:val="11"/>
    <w:rsid w:val="00D353BB"/>
    <w:rPr>
      <w:b/>
      <w:sz w:val="24"/>
      <w:lang w:val="ru-RU" w:eastAsia="ar-SA" w:bidi="ar-SA"/>
    </w:rPr>
  </w:style>
  <w:style w:type="character" w:customStyle="1" w:styleId="ae">
    <w:name w:val="Название Знак"/>
    <w:basedOn w:val="a0"/>
    <w:link w:val="ac"/>
    <w:rsid w:val="009C0781"/>
    <w:rPr>
      <w:sz w:val="28"/>
      <w:szCs w:val="28"/>
      <w:lang w:eastAsia="ar-SA"/>
    </w:rPr>
  </w:style>
  <w:style w:type="character" w:customStyle="1" w:styleId="aa">
    <w:name w:val="Основной текст Знак"/>
    <w:basedOn w:val="a0"/>
    <w:link w:val="a9"/>
    <w:rsid w:val="009C0781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b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c">
    <w:name w:val="annotation reference"/>
    <w:basedOn w:val="a0"/>
    <w:rsid w:val="00CE1AC6"/>
    <w:rPr>
      <w:sz w:val="16"/>
      <w:szCs w:val="16"/>
    </w:rPr>
  </w:style>
  <w:style w:type="paragraph" w:styleId="afd">
    <w:name w:val="annotation text"/>
    <w:basedOn w:val="a"/>
    <w:link w:val="afe"/>
    <w:rsid w:val="00CE1AC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CE1AC6"/>
    <w:rPr>
      <w:lang w:eastAsia="ar-SA"/>
    </w:rPr>
  </w:style>
  <w:style w:type="paragraph" w:styleId="aff">
    <w:name w:val="annotation subject"/>
    <w:basedOn w:val="afd"/>
    <w:next w:val="afd"/>
    <w:link w:val="aff0"/>
    <w:rsid w:val="00CE1AC6"/>
    <w:rPr>
      <w:b/>
      <w:bCs/>
    </w:rPr>
  </w:style>
  <w:style w:type="character" w:customStyle="1" w:styleId="aff0">
    <w:name w:val="Тема примечания Знак"/>
    <w:basedOn w:val="afe"/>
    <w:link w:val="aff"/>
    <w:rsid w:val="00CE1AC6"/>
    <w:rPr>
      <w:b/>
      <w:bCs/>
      <w:lang w:eastAsia="ar-SA"/>
    </w:rPr>
  </w:style>
  <w:style w:type="paragraph" w:styleId="aff1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4">
    <w:name w:val="Нижний колонтитул Знак"/>
    <w:basedOn w:val="a0"/>
    <w:link w:val="af3"/>
    <w:uiPriority w:val="99"/>
    <w:rsid w:val="005701F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AAE07-E889-4438-A2D5-163E1B35E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Salt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creator>guk</dc:creator>
  <cp:lastModifiedBy>Мохнаткин Владислав Юрьевич</cp:lastModifiedBy>
  <cp:revision>5</cp:revision>
  <cp:lastPrinted>2015-05-25T05:54:00Z</cp:lastPrinted>
  <dcterms:created xsi:type="dcterms:W3CDTF">2015-05-27T12:46:00Z</dcterms:created>
  <dcterms:modified xsi:type="dcterms:W3CDTF">2023-03-13T07:50:00Z</dcterms:modified>
</cp:coreProperties>
</file>