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36A" w:rsidRDefault="006E736A" w:rsidP="006E736A">
      <w:pPr>
        <w:pStyle w:val="Default"/>
      </w:pPr>
    </w:p>
    <w:p w:rsidR="006E736A" w:rsidRDefault="006E736A" w:rsidP="006E736A">
      <w:pPr>
        <w:pStyle w:val="Default"/>
        <w:jc w:val="right"/>
        <w:rPr>
          <w:color w:val="auto"/>
          <w:sz w:val="23"/>
          <w:szCs w:val="23"/>
        </w:rPr>
      </w:pPr>
    </w:p>
    <w:p w:rsidR="006E736A" w:rsidRDefault="006E736A" w:rsidP="006E736A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ЗАЯВКА НА УЧАСТИЕ В ТЕНДЕРЕ</w:t>
      </w:r>
    </w:p>
    <w:p w:rsidR="006E736A" w:rsidRDefault="006E736A" w:rsidP="006E736A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«______»____________</w:t>
      </w:r>
      <w:r w:rsidRPr="005C3CB7">
        <w:rPr>
          <w:color w:val="auto"/>
          <w:sz w:val="22"/>
          <w:szCs w:val="22"/>
          <w:u w:val="single"/>
        </w:rPr>
        <w:t>20</w:t>
      </w:r>
      <w:r w:rsidR="00585F62">
        <w:rPr>
          <w:color w:val="auto"/>
          <w:sz w:val="22"/>
          <w:szCs w:val="22"/>
          <w:u w:val="single"/>
        </w:rPr>
        <w:t>24</w:t>
      </w:r>
      <w:r w:rsidR="005C3CB7" w:rsidRPr="005C3CB7">
        <w:rPr>
          <w:color w:val="auto"/>
          <w:sz w:val="22"/>
          <w:szCs w:val="22"/>
          <w:u w:val="single"/>
        </w:rPr>
        <w:t xml:space="preserve"> </w:t>
      </w:r>
      <w:r>
        <w:rPr>
          <w:color w:val="auto"/>
          <w:sz w:val="22"/>
          <w:szCs w:val="22"/>
        </w:rPr>
        <w:t>г.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Директору</w:t>
      </w:r>
    </w:p>
    <w:p w:rsidR="006E736A" w:rsidRDefault="006E736A" w:rsidP="006E736A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ООО «Руссоль»</w:t>
      </w:r>
    </w:p>
    <w:p w:rsidR="006E736A" w:rsidRDefault="006E736A" w:rsidP="006E736A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Черному С.В.</w:t>
      </w:r>
    </w:p>
    <w:p w:rsidR="006D1F7B" w:rsidRDefault="006D1F7B" w:rsidP="006E736A">
      <w:pPr>
        <w:pStyle w:val="Default"/>
        <w:rPr>
          <w:color w:val="auto"/>
          <w:sz w:val="22"/>
          <w:szCs w:val="22"/>
        </w:rPr>
      </w:pPr>
    </w:p>
    <w:p w:rsidR="006D1F7B" w:rsidRDefault="006D1F7B" w:rsidP="006E736A">
      <w:pPr>
        <w:pStyle w:val="Default"/>
        <w:rPr>
          <w:color w:val="auto"/>
          <w:sz w:val="22"/>
          <w:szCs w:val="22"/>
        </w:rPr>
      </w:pP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Наименование юридического лица: 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_____________________________________________________________________________________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Юридический адрес: __________________________________________________________________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_____________________________________________________________________________________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Банковские реквизиты: ________________________________________________________________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_____________________________________________________________________________________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БИК___________________________________ ИНН/КПП 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Ф.И.О. представителя: _________________________________________________________________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_____________________________________________________________________________________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паспорт серии __________№ _____________________выдан: «_____» _____________ ________г. кем _________________________________________________________________________________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проживающий по адресу: 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_____________________________________________________________________________________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контактный телефон: __________________________________________________________________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Доверенность №________ от «______» _____________ _______г. </w:t>
      </w:r>
    </w:p>
    <w:p w:rsidR="006E736A" w:rsidRDefault="006E736A" w:rsidP="006E736A">
      <w:pPr>
        <w:pStyle w:val="Default"/>
        <w:rPr>
          <w:b/>
          <w:bCs/>
          <w:color w:val="auto"/>
          <w:sz w:val="22"/>
          <w:szCs w:val="22"/>
        </w:rPr>
      </w:pPr>
    </w:p>
    <w:p w:rsidR="006E736A" w:rsidRPr="000F6C2D" w:rsidRDefault="006E736A" w:rsidP="006E736A">
      <w:pPr>
        <w:pStyle w:val="Default"/>
        <w:rPr>
          <w:color w:val="auto"/>
          <w:sz w:val="22"/>
          <w:szCs w:val="22"/>
          <w:u w:val="single"/>
        </w:rPr>
      </w:pPr>
      <w:r>
        <w:rPr>
          <w:b/>
          <w:bCs/>
          <w:color w:val="auto"/>
          <w:sz w:val="22"/>
          <w:szCs w:val="22"/>
        </w:rPr>
        <w:t xml:space="preserve">Прошу принять заявку на участие в тендере, </w:t>
      </w:r>
      <w:r>
        <w:rPr>
          <w:color w:val="auto"/>
          <w:sz w:val="22"/>
          <w:szCs w:val="22"/>
        </w:rPr>
        <w:t>назначенном на «</w:t>
      </w:r>
      <w:r w:rsidR="000F6C2D">
        <w:rPr>
          <w:color w:val="auto"/>
          <w:sz w:val="22"/>
          <w:szCs w:val="22"/>
          <w:u w:val="single"/>
        </w:rPr>
        <w:t>__</w:t>
      </w:r>
      <w:r w:rsidRPr="000C4D25">
        <w:rPr>
          <w:color w:val="auto"/>
          <w:sz w:val="22"/>
          <w:szCs w:val="22"/>
          <w:u w:val="single"/>
        </w:rPr>
        <w:t xml:space="preserve">» </w:t>
      </w:r>
      <w:r w:rsidR="000C4D25">
        <w:rPr>
          <w:color w:val="auto"/>
          <w:sz w:val="22"/>
          <w:szCs w:val="22"/>
        </w:rPr>
        <w:t>_</w:t>
      </w:r>
      <w:r w:rsidR="000F6C2D">
        <w:rPr>
          <w:color w:val="auto"/>
          <w:sz w:val="22"/>
          <w:szCs w:val="22"/>
          <w:u w:val="single"/>
        </w:rPr>
        <w:t>_______</w:t>
      </w:r>
      <w:bookmarkStart w:id="0" w:name="_GoBack"/>
      <w:bookmarkEnd w:id="0"/>
      <w:r w:rsidR="000C4D25">
        <w:rPr>
          <w:color w:val="auto"/>
          <w:sz w:val="22"/>
          <w:szCs w:val="22"/>
          <w:u w:val="single"/>
        </w:rPr>
        <w:t>__</w:t>
      </w:r>
      <w:r w:rsidRPr="000C4D25">
        <w:rPr>
          <w:color w:val="auto"/>
          <w:sz w:val="22"/>
          <w:szCs w:val="22"/>
          <w:u w:val="single"/>
        </w:rPr>
        <w:t>20</w:t>
      </w:r>
      <w:r w:rsidR="00C34265">
        <w:rPr>
          <w:color w:val="auto"/>
          <w:sz w:val="22"/>
          <w:szCs w:val="22"/>
          <w:u w:val="single"/>
        </w:rPr>
        <w:t>24</w:t>
      </w:r>
      <w:r w:rsidRPr="000C4D25">
        <w:rPr>
          <w:color w:val="auto"/>
          <w:sz w:val="22"/>
          <w:szCs w:val="22"/>
          <w:u w:val="single"/>
        </w:rPr>
        <w:t>г</w:t>
      </w:r>
      <w:r>
        <w:rPr>
          <w:color w:val="auto"/>
          <w:sz w:val="22"/>
          <w:szCs w:val="22"/>
        </w:rPr>
        <w:t xml:space="preserve">., на право заключения договора (договоров): </w:t>
      </w:r>
      <w:r w:rsidR="001C134A" w:rsidRPr="003F396C">
        <w:rPr>
          <w:b/>
          <w:color w:val="auto"/>
          <w:sz w:val="22"/>
          <w:szCs w:val="22"/>
        </w:rPr>
        <w:t>на оказание услуг</w:t>
      </w:r>
      <w:r w:rsidR="00D81F53">
        <w:rPr>
          <w:b/>
          <w:color w:val="auto"/>
          <w:sz w:val="22"/>
          <w:szCs w:val="22"/>
        </w:rPr>
        <w:t xml:space="preserve"> по</w:t>
      </w:r>
      <w:r w:rsidR="002E1EDE">
        <w:rPr>
          <w:b/>
          <w:color w:val="auto"/>
          <w:sz w:val="22"/>
          <w:szCs w:val="22"/>
        </w:rPr>
        <w:t xml:space="preserve"> шиномонтажу</w:t>
      </w:r>
      <w:r w:rsidR="001C134A" w:rsidRPr="003F396C">
        <w:rPr>
          <w:b/>
          <w:color w:val="auto"/>
          <w:sz w:val="22"/>
          <w:szCs w:val="22"/>
        </w:rPr>
        <w:t xml:space="preserve">, по адресу: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Данное предложение подается с пониманием того, что: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_____________________________________________________________________________________ </w:t>
      </w:r>
    </w:p>
    <w:p w:rsidR="006E736A" w:rsidRPr="006E736A" w:rsidRDefault="006E736A" w:rsidP="006E736A">
      <w:pPr>
        <w:pStyle w:val="Default"/>
        <w:jc w:val="center"/>
        <w:rPr>
          <w:color w:val="auto"/>
          <w:sz w:val="16"/>
          <w:szCs w:val="16"/>
        </w:rPr>
      </w:pPr>
      <w:r w:rsidRPr="006E736A">
        <w:rPr>
          <w:color w:val="auto"/>
          <w:sz w:val="16"/>
          <w:szCs w:val="16"/>
        </w:rPr>
        <w:t>(Должность, Ф.И.О. и подпись лица, действующего от имени заявителя)</w:t>
      </w:r>
    </w:p>
    <w:p w:rsidR="00CB2F0C" w:rsidRPr="006E736A" w:rsidRDefault="006E736A" w:rsidP="006E736A">
      <w:pPr>
        <w:jc w:val="right"/>
        <w:rPr>
          <w:rFonts w:ascii="Times New Roman" w:hAnsi="Times New Roman" w:cs="Times New Roman"/>
        </w:rPr>
      </w:pPr>
      <w:r w:rsidRPr="006E736A">
        <w:rPr>
          <w:rFonts w:ascii="Times New Roman" w:hAnsi="Times New Roman" w:cs="Times New Roman"/>
          <w:b/>
          <w:bCs/>
        </w:rPr>
        <w:t>М.П.</w:t>
      </w:r>
    </w:p>
    <w:sectPr w:rsidR="00CB2F0C" w:rsidRPr="006E736A" w:rsidSect="00334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6975A9"/>
    <w:rsid w:val="000C4D25"/>
    <w:rsid w:val="000F6C2D"/>
    <w:rsid w:val="001C134A"/>
    <w:rsid w:val="002E1EDE"/>
    <w:rsid w:val="00334FE7"/>
    <w:rsid w:val="003F396C"/>
    <w:rsid w:val="00585F62"/>
    <w:rsid w:val="005C3CB7"/>
    <w:rsid w:val="006975A9"/>
    <w:rsid w:val="006B1F0F"/>
    <w:rsid w:val="006B5283"/>
    <w:rsid w:val="006D1F7B"/>
    <w:rsid w:val="006E736A"/>
    <w:rsid w:val="006F48AD"/>
    <w:rsid w:val="00852127"/>
    <w:rsid w:val="00BC08E5"/>
    <w:rsid w:val="00C34265"/>
    <w:rsid w:val="00CB2F0C"/>
    <w:rsid w:val="00D81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451B42-384D-4963-A2C1-523ACAAA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E73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Антон Евгеньевич</dc:creator>
  <cp:keywords/>
  <dc:description/>
  <cp:lastModifiedBy>Аксанова Нина Владимировна</cp:lastModifiedBy>
  <cp:revision>17</cp:revision>
  <dcterms:created xsi:type="dcterms:W3CDTF">2021-01-13T06:25:00Z</dcterms:created>
  <dcterms:modified xsi:type="dcterms:W3CDTF">2023-12-20T05:39:00Z</dcterms:modified>
</cp:coreProperties>
</file>