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736A" w:rsidRDefault="006E736A" w:rsidP="006E736A">
      <w:pPr>
        <w:pStyle w:val="Default"/>
      </w:pPr>
    </w:p>
    <w:p w:rsidR="006E736A" w:rsidRDefault="006E736A" w:rsidP="006E736A">
      <w:pPr>
        <w:pStyle w:val="Default"/>
        <w:jc w:val="right"/>
        <w:rPr>
          <w:color w:val="auto"/>
          <w:sz w:val="23"/>
          <w:szCs w:val="23"/>
        </w:rPr>
      </w:pPr>
    </w:p>
    <w:p w:rsidR="006E736A" w:rsidRDefault="006E736A" w:rsidP="006E736A">
      <w:pPr>
        <w:pStyle w:val="Default"/>
        <w:jc w:val="center"/>
        <w:rPr>
          <w:color w:val="auto"/>
          <w:sz w:val="28"/>
          <w:szCs w:val="28"/>
        </w:rPr>
      </w:pPr>
      <w:r>
        <w:rPr>
          <w:b/>
          <w:bCs/>
          <w:color w:val="auto"/>
          <w:sz w:val="28"/>
          <w:szCs w:val="28"/>
        </w:rPr>
        <w:t>ЗАЯВКА НА УЧАСТИЕ В ТЕНДЕРЕ</w:t>
      </w:r>
    </w:p>
    <w:p w:rsidR="006E736A" w:rsidRDefault="006E736A" w:rsidP="006E736A">
      <w:pPr>
        <w:pStyle w:val="Default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«______»____________</w:t>
      </w:r>
      <w:r w:rsidRPr="005C3CB7">
        <w:rPr>
          <w:color w:val="auto"/>
          <w:sz w:val="22"/>
          <w:szCs w:val="22"/>
          <w:u w:val="single"/>
        </w:rPr>
        <w:t>20</w:t>
      </w:r>
      <w:r w:rsidR="00585F62">
        <w:rPr>
          <w:color w:val="auto"/>
          <w:sz w:val="22"/>
          <w:szCs w:val="22"/>
          <w:u w:val="single"/>
        </w:rPr>
        <w:t>2</w:t>
      </w:r>
      <w:r w:rsidR="00F72057">
        <w:rPr>
          <w:color w:val="auto"/>
          <w:sz w:val="22"/>
          <w:szCs w:val="22"/>
          <w:u w:val="single"/>
        </w:rPr>
        <w:t>5</w:t>
      </w:r>
      <w:r>
        <w:rPr>
          <w:color w:val="auto"/>
          <w:sz w:val="22"/>
          <w:szCs w:val="22"/>
        </w:rPr>
        <w:t>г.</w:t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</w:r>
      <w:r>
        <w:rPr>
          <w:color w:val="auto"/>
          <w:sz w:val="22"/>
          <w:szCs w:val="22"/>
        </w:rPr>
        <w:tab/>
        <w:t>Директору</w:t>
      </w:r>
    </w:p>
    <w:p w:rsidR="006E736A" w:rsidRDefault="006E736A" w:rsidP="006E736A">
      <w:pPr>
        <w:pStyle w:val="Default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ООО «Руссоль»</w:t>
      </w:r>
    </w:p>
    <w:p w:rsidR="006E736A" w:rsidRDefault="006E736A" w:rsidP="006E736A">
      <w:pPr>
        <w:pStyle w:val="Default"/>
        <w:jc w:val="righ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Черному С.В.</w:t>
      </w:r>
    </w:p>
    <w:p w:rsidR="006D1F7B" w:rsidRDefault="006D1F7B" w:rsidP="006E736A">
      <w:pPr>
        <w:pStyle w:val="Default"/>
        <w:rPr>
          <w:color w:val="auto"/>
          <w:sz w:val="22"/>
          <w:szCs w:val="22"/>
        </w:rPr>
      </w:pPr>
    </w:p>
    <w:p w:rsidR="006D1F7B" w:rsidRDefault="006D1F7B" w:rsidP="006E736A">
      <w:pPr>
        <w:pStyle w:val="Default"/>
        <w:rPr>
          <w:color w:val="auto"/>
          <w:sz w:val="22"/>
          <w:szCs w:val="22"/>
        </w:rPr>
      </w:pP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Наименование юридического лица: ______________________________________________________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_____________________________________________________________________________________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Юридический адрес: __________________________________________________________________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_____________________________________________________________________________________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Банковские реквизиты: ________________________________________________________________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_____________________________________________________________________________________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БИК___________________________________ ИНН/КПП 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Ф.И.О. представителя: _________________________________________________________________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_____________________________________________________________________________________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паспорт серии __________№ _____________________выдан: «_____» _____________ ________г. кем _________________________________________________________________________________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проживающий по адресу: ______________________________________________________________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_____________________________________________________________________________________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контактный телефон: __________________________________________________________________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Доверенность №________ от «______» _____________ _______г. </w:t>
      </w:r>
    </w:p>
    <w:p w:rsidR="006E736A" w:rsidRDefault="006E736A" w:rsidP="006E736A">
      <w:pPr>
        <w:pStyle w:val="Default"/>
        <w:rPr>
          <w:b/>
          <w:bCs/>
          <w:color w:val="auto"/>
          <w:sz w:val="22"/>
          <w:szCs w:val="22"/>
        </w:rPr>
      </w:pPr>
    </w:p>
    <w:p w:rsidR="006E736A" w:rsidRPr="000F6C2D" w:rsidRDefault="006E736A" w:rsidP="006E736A">
      <w:pPr>
        <w:pStyle w:val="Default"/>
        <w:rPr>
          <w:color w:val="auto"/>
          <w:sz w:val="22"/>
          <w:szCs w:val="22"/>
          <w:u w:val="single"/>
        </w:rPr>
      </w:pPr>
      <w:r>
        <w:rPr>
          <w:b/>
          <w:bCs/>
          <w:color w:val="auto"/>
          <w:sz w:val="22"/>
          <w:szCs w:val="22"/>
        </w:rPr>
        <w:t xml:space="preserve">Прошу принять заявку на участие в тендере, </w:t>
      </w:r>
      <w:r>
        <w:rPr>
          <w:color w:val="auto"/>
          <w:sz w:val="22"/>
          <w:szCs w:val="22"/>
        </w:rPr>
        <w:t>назначенном на «</w:t>
      </w:r>
      <w:r w:rsidR="000F6C2D">
        <w:rPr>
          <w:color w:val="auto"/>
          <w:sz w:val="22"/>
          <w:szCs w:val="22"/>
          <w:u w:val="single"/>
        </w:rPr>
        <w:t>__</w:t>
      </w:r>
      <w:r w:rsidRPr="000C4D25">
        <w:rPr>
          <w:color w:val="auto"/>
          <w:sz w:val="22"/>
          <w:szCs w:val="22"/>
          <w:u w:val="single"/>
        </w:rPr>
        <w:t xml:space="preserve">» </w:t>
      </w:r>
      <w:r w:rsidR="000C4D25">
        <w:rPr>
          <w:color w:val="auto"/>
          <w:sz w:val="22"/>
          <w:szCs w:val="22"/>
        </w:rPr>
        <w:t>_</w:t>
      </w:r>
      <w:r w:rsidR="000F6C2D">
        <w:rPr>
          <w:color w:val="auto"/>
          <w:sz w:val="22"/>
          <w:szCs w:val="22"/>
          <w:u w:val="single"/>
        </w:rPr>
        <w:t>_______</w:t>
      </w:r>
      <w:r w:rsidR="000C4D25">
        <w:rPr>
          <w:color w:val="auto"/>
          <w:sz w:val="22"/>
          <w:szCs w:val="22"/>
          <w:u w:val="single"/>
        </w:rPr>
        <w:t>__</w:t>
      </w:r>
      <w:r w:rsidRPr="000C4D25">
        <w:rPr>
          <w:color w:val="auto"/>
          <w:sz w:val="22"/>
          <w:szCs w:val="22"/>
          <w:u w:val="single"/>
        </w:rPr>
        <w:t>20</w:t>
      </w:r>
      <w:r w:rsidR="00C34265">
        <w:rPr>
          <w:color w:val="auto"/>
          <w:sz w:val="22"/>
          <w:szCs w:val="22"/>
          <w:u w:val="single"/>
        </w:rPr>
        <w:t>2</w:t>
      </w:r>
      <w:r w:rsidR="00F72057">
        <w:rPr>
          <w:color w:val="auto"/>
          <w:sz w:val="22"/>
          <w:szCs w:val="22"/>
          <w:u w:val="single"/>
        </w:rPr>
        <w:t>5</w:t>
      </w:r>
      <w:bookmarkStart w:id="0" w:name="_GoBack"/>
      <w:bookmarkEnd w:id="0"/>
      <w:r w:rsidRPr="000C4D25">
        <w:rPr>
          <w:color w:val="auto"/>
          <w:sz w:val="22"/>
          <w:szCs w:val="22"/>
          <w:u w:val="single"/>
        </w:rPr>
        <w:t>г</w:t>
      </w:r>
      <w:r>
        <w:rPr>
          <w:color w:val="auto"/>
          <w:sz w:val="22"/>
          <w:szCs w:val="22"/>
        </w:rPr>
        <w:t xml:space="preserve">., на право заключения договора (договоров): </w:t>
      </w:r>
      <w:r w:rsidR="001C134A" w:rsidRPr="003F396C">
        <w:rPr>
          <w:b/>
          <w:color w:val="auto"/>
          <w:sz w:val="22"/>
          <w:szCs w:val="22"/>
        </w:rPr>
        <w:t>на оказание услуг</w:t>
      </w:r>
      <w:r w:rsidR="00D81F53">
        <w:rPr>
          <w:b/>
          <w:color w:val="auto"/>
          <w:sz w:val="22"/>
          <w:szCs w:val="22"/>
        </w:rPr>
        <w:t xml:space="preserve"> по</w:t>
      </w:r>
      <w:r w:rsidR="002E1EDE">
        <w:rPr>
          <w:b/>
          <w:color w:val="auto"/>
          <w:sz w:val="22"/>
          <w:szCs w:val="22"/>
        </w:rPr>
        <w:t xml:space="preserve"> </w:t>
      </w:r>
      <w:proofErr w:type="spellStart"/>
      <w:r w:rsidR="002E1EDE">
        <w:rPr>
          <w:b/>
          <w:color w:val="auto"/>
          <w:sz w:val="22"/>
          <w:szCs w:val="22"/>
        </w:rPr>
        <w:t>шиномонтажу</w:t>
      </w:r>
      <w:proofErr w:type="spellEnd"/>
      <w:r w:rsidR="001C134A" w:rsidRPr="003F396C">
        <w:rPr>
          <w:b/>
          <w:color w:val="auto"/>
          <w:sz w:val="22"/>
          <w:szCs w:val="22"/>
        </w:rPr>
        <w:t xml:space="preserve">, по адресу: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Данное предложение подается с пониманием того, что: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 конкурсная комиссия оставляет за собой право отклонить или принять заявку, приостановить процесс предварительного конкурсного отбора или отклонить все заявки, при этом не несет ответственности за вышеуказанные действия и не берет на себя обязательство информировать участника об их причинах. </w:t>
      </w: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</w:p>
    <w:p w:rsidR="006E736A" w:rsidRDefault="006E736A" w:rsidP="006E736A">
      <w:pPr>
        <w:pStyle w:val="Default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_____________________________________________________________________________________ </w:t>
      </w:r>
    </w:p>
    <w:p w:rsidR="006E736A" w:rsidRPr="006E736A" w:rsidRDefault="006E736A" w:rsidP="006E736A">
      <w:pPr>
        <w:pStyle w:val="Default"/>
        <w:jc w:val="center"/>
        <w:rPr>
          <w:color w:val="auto"/>
          <w:sz w:val="16"/>
          <w:szCs w:val="16"/>
        </w:rPr>
      </w:pPr>
      <w:r w:rsidRPr="006E736A">
        <w:rPr>
          <w:color w:val="auto"/>
          <w:sz w:val="16"/>
          <w:szCs w:val="16"/>
        </w:rPr>
        <w:t>(Должность, Ф.И.О. и подпись лица, действующего от имени заявителя)</w:t>
      </w:r>
    </w:p>
    <w:p w:rsidR="00CB2F0C" w:rsidRPr="006E736A" w:rsidRDefault="006E736A" w:rsidP="006E736A">
      <w:pPr>
        <w:jc w:val="right"/>
        <w:rPr>
          <w:rFonts w:ascii="Times New Roman" w:hAnsi="Times New Roman" w:cs="Times New Roman"/>
        </w:rPr>
      </w:pPr>
      <w:r w:rsidRPr="006E736A">
        <w:rPr>
          <w:rFonts w:ascii="Times New Roman" w:hAnsi="Times New Roman" w:cs="Times New Roman"/>
          <w:b/>
          <w:bCs/>
        </w:rPr>
        <w:t>М.П.</w:t>
      </w:r>
    </w:p>
    <w:sectPr w:rsidR="00CB2F0C" w:rsidRPr="006E736A" w:rsidSect="00334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975A9"/>
    <w:rsid w:val="000C4D25"/>
    <w:rsid w:val="000F6C2D"/>
    <w:rsid w:val="001C134A"/>
    <w:rsid w:val="002E1EDE"/>
    <w:rsid w:val="00334FE7"/>
    <w:rsid w:val="003F396C"/>
    <w:rsid w:val="00585F62"/>
    <w:rsid w:val="005C3CB7"/>
    <w:rsid w:val="006975A9"/>
    <w:rsid w:val="006B1F0F"/>
    <w:rsid w:val="006B5283"/>
    <w:rsid w:val="006D1F7B"/>
    <w:rsid w:val="006E736A"/>
    <w:rsid w:val="006F48AD"/>
    <w:rsid w:val="00852127"/>
    <w:rsid w:val="00BC08E5"/>
    <w:rsid w:val="00C34265"/>
    <w:rsid w:val="00CB2F0C"/>
    <w:rsid w:val="00D81F53"/>
    <w:rsid w:val="00F720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B451B42-384D-4963-A2C1-523ACAAA9C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4F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E736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306</Words>
  <Characters>1749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Фоменко Антон Евгеньевич</dc:creator>
  <cp:keywords/>
  <dc:description/>
  <cp:lastModifiedBy>Сулиманов Талгат Шапинович</cp:lastModifiedBy>
  <cp:revision>18</cp:revision>
  <dcterms:created xsi:type="dcterms:W3CDTF">2021-01-13T06:25:00Z</dcterms:created>
  <dcterms:modified xsi:type="dcterms:W3CDTF">2025-02-07T10:25:00Z</dcterms:modified>
</cp:coreProperties>
</file>