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65" w:rsidRDefault="000E6265" w:rsidP="00B00BD9">
      <w:pPr>
        <w:jc w:val="both"/>
      </w:pPr>
    </w:p>
    <w:p w:rsidR="00AC3F9A" w:rsidRDefault="00AC3F9A">
      <w:pPr>
        <w:jc w:val="center"/>
      </w:pPr>
    </w:p>
    <w:p w:rsidR="00AC3F9A" w:rsidRDefault="00AC3F9A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AC3F9A" w:rsidRDefault="00AC3F9A">
      <w:pPr>
        <w:jc w:val="both"/>
        <w:rPr>
          <w:sz w:val="22"/>
        </w:rPr>
      </w:pPr>
    </w:p>
    <w:p w:rsidR="00AC3F9A" w:rsidRDefault="006E3EE9" w:rsidP="006E3EE9">
      <w:pPr>
        <w:jc w:val="right"/>
        <w:rPr>
          <w:sz w:val="22"/>
        </w:rPr>
      </w:pPr>
      <w:r>
        <w:rPr>
          <w:sz w:val="22"/>
        </w:rPr>
        <w:t>«______»____________20</w:t>
      </w:r>
      <w:r w:rsidR="00AC3F9A">
        <w:rPr>
          <w:sz w:val="22"/>
        </w:rPr>
        <w:t xml:space="preserve">__г.             </w:t>
      </w:r>
      <w:r>
        <w:rPr>
          <w:sz w:val="22"/>
        </w:rPr>
        <w:t>Д</w:t>
      </w:r>
      <w:r w:rsidR="00AC3F9A">
        <w:rPr>
          <w:sz w:val="22"/>
        </w:rPr>
        <w:t>иректору</w:t>
      </w:r>
    </w:p>
    <w:p w:rsidR="00AC3F9A" w:rsidRDefault="00AC3F9A">
      <w:pPr>
        <w:ind w:left="5652" w:firstLine="720"/>
        <w:jc w:val="right"/>
        <w:rPr>
          <w:sz w:val="22"/>
        </w:rPr>
      </w:pPr>
      <w:r>
        <w:rPr>
          <w:sz w:val="22"/>
        </w:rPr>
        <w:t>О</w:t>
      </w:r>
      <w:r w:rsidR="006E3EE9">
        <w:rPr>
          <w:sz w:val="22"/>
        </w:rPr>
        <w:t>О</w:t>
      </w:r>
      <w:r>
        <w:rPr>
          <w:sz w:val="22"/>
        </w:rPr>
        <w:t>О «</w:t>
      </w:r>
      <w:r w:rsidR="006E3EE9">
        <w:rPr>
          <w:sz w:val="22"/>
        </w:rPr>
        <w:t>Рус</w:t>
      </w:r>
      <w:r>
        <w:rPr>
          <w:sz w:val="22"/>
        </w:rPr>
        <w:t>соль»</w:t>
      </w:r>
    </w:p>
    <w:p w:rsidR="00AC3F9A" w:rsidRDefault="00D024CE">
      <w:pPr>
        <w:jc w:val="right"/>
        <w:rPr>
          <w:sz w:val="22"/>
        </w:rPr>
      </w:pPr>
      <w:r>
        <w:rPr>
          <w:sz w:val="22"/>
        </w:rPr>
        <w:t>Черному Сергею Васильевичу</w:t>
      </w:r>
    </w:p>
    <w:p w:rsidR="00AC3F9A" w:rsidRDefault="00AC3F9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="00D024CE">
        <w:rPr>
          <w:sz w:val="16"/>
          <w:szCs w:val="16"/>
        </w:rPr>
        <w:t xml:space="preserve">                       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проживающий по адресу:_________________________________________________________________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 xml:space="preserve">назначенном на </w:t>
      </w:r>
      <w:r w:rsidR="00731D77">
        <w:rPr>
          <w:sz w:val="22"/>
        </w:rPr>
        <w:t>«_____»____________20</w:t>
      </w:r>
      <w:r>
        <w:rPr>
          <w:sz w:val="22"/>
        </w:rPr>
        <w:t>__г., на право заключения договора (договоров):</w:t>
      </w:r>
    </w:p>
    <w:p w:rsidR="00AC3F9A" w:rsidRDefault="00AC3F9A">
      <w:pPr>
        <w:pStyle w:val="a9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AC3F9A" w:rsidRDefault="00AC3F9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AC3F9A" w:rsidRDefault="00AC3F9A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AC3F9A" w:rsidRDefault="00AC3F9A"/>
    <w:p w:rsidR="00AC3F9A" w:rsidRDefault="00AC3F9A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sectPr w:rsidR="00821E4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A6D" w:rsidRDefault="00707A6D">
      <w:r>
        <w:separator/>
      </w:r>
    </w:p>
  </w:endnote>
  <w:endnote w:type="continuationSeparator" w:id="0">
    <w:p w:rsidR="00707A6D" w:rsidRDefault="00707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A6D" w:rsidRDefault="00707A6D">
      <w:r>
        <w:separator/>
      </w:r>
    </w:p>
  </w:footnote>
  <w:footnote w:type="continuationSeparator" w:id="0">
    <w:p w:rsidR="00707A6D" w:rsidRDefault="00707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0F62B4" w:rsidP="00EC0309">
          <w:pPr>
            <w:pStyle w:val="af2"/>
            <w:jc w:val="center"/>
          </w:pPr>
          <w:r>
            <w:rPr>
              <w:noProof/>
              <w:lang w:eastAsia="ru-RU"/>
            </w:rPr>
            <w:pict>
              <v:group id="Group 4" o:spid="_x0000_s4097" style="position:absolute;left:0;text-align:left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4099" type="#_x0000_t75" style="position:absolute;left:2601;top:1314;width:3415;height:10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<v:imagedata r:id="rId1" o:title="" croptop="37623f" cropbottom="10999f" cropleft="42594f" cropright="6352f"/>
                </v:shape>
                <v:shape id="Рисунок 1" o:spid="_x0000_s4098" type="#_x0000_t75" style="position:absolute;left:1519;top:974;width:1081;height:12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<v:imagedata r:id="rId1" o:title="" croptop="6476f" cropbottom="27960f" cropleft="42158f" cropright="15506f"/>
                </v:shape>
              </v:group>
            </w:pict>
          </w:r>
        </w:p>
        <w:p w:rsidR="00F9273C" w:rsidRDefault="00F9273C" w:rsidP="00EC0309">
          <w:pPr>
            <w:pStyle w:val="af2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СТП № 23 – 2015</w:t>
          </w:r>
        </w:p>
        <w:p w:rsidR="00F9273C" w:rsidRDefault="00F9273C" w:rsidP="00EC0309">
          <w:pPr>
            <w:pStyle w:val="af2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2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Издание 1</w:t>
          </w:r>
        </w:p>
        <w:p w:rsidR="00F9273C" w:rsidRDefault="00F9273C" w:rsidP="00EC0309">
          <w:pPr>
            <w:pStyle w:val="af2"/>
            <w:jc w:val="center"/>
          </w:pPr>
          <w:r>
            <w:rPr>
              <w:rStyle w:val="a3"/>
            </w:rPr>
            <w:t xml:space="preserve">Лист </w:t>
          </w:r>
          <w:r w:rsidR="000F62B4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0F62B4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0F62B4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0F62B4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0F62B4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0F62B4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isplayBackgroundShape/>
  <w:embedSystemFonts/>
  <w:stylePaneFormatFilter w:val="3F01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10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2B4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65136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07A6D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0BD9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024CE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26814"/>
    <w:rsid w:val="00E30382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2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2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A6317-8736-4E2F-AAEF-D7D47A4C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aydarov</cp:lastModifiedBy>
  <cp:revision>6</cp:revision>
  <cp:lastPrinted>2015-05-25T05:54:00Z</cp:lastPrinted>
  <dcterms:created xsi:type="dcterms:W3CDTF">2015-05-27T12:46:00Z</dcterms:created>
  <dcterms:modified xsi:type="dcterms:W3CDTF">2024-07-08T11:11:00Z</dcterms:modified>
</cp:coreProperties>
</file>