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952D0D" w14:textId="77777777" w:rsidR="00914CC1" w:rsidRPr="00A25DFF" w:rsidRDefault="00914CC1" w:rsidP="00914CC1">
      <w:pPr>
        <w:jc w:val="center"/>
      </w:pPr>
      <w:r w:rsidRPr="00A25DFF">
        <w:rPr>
          <w:b/>
          <w:sz w:val="28"/>
        </w:rPr>
        <w:t>ЗАЯВКА НА УЧАСТИЕ В ТЕНДЕРЕ</w:t>
      </w:r>
    </w:p>
    <w:p w14:paraId="42EE0A23" w14:textId="77777777" w:rsidR="00914CC1" w:rsidRPr="00A25DFF" w:rsidRDefault="00914CC1" w:rsidP="00914CC1">
      <w:pPr>
        <w:jc w:val="both"/>
        <w:rPr>
          <w:sz w:val="22"/>
        </w:rPr>
      </w:pPr>
    </w:p>
    <w:p w14:paraId="4107C651" w14:textId="52473439" w:rsidR="00914CC1" w:rsidRPr="00A25DFF" w:rsidRDefault="00914CC1" w:rsidP="00914CC1">
      <w:pPr>
        <w:ind w:left="2832" w:firstLine="708"/>
        <w:jc w:val="right"/>
      </w:pPr>
      <w:r w:rsidRPr="00A25DFF">
        <w:rPr>
          <w:sz w:val="22"/>
        </w:rPr>
        <w:t xml:space="preserve">«______» ____________20__г. </w:t>
      </w:r>
      <w:r>
        <w:rPr>
          <w:sz w:val="22"/>
        </w:rPr>
        <w:tab/>
      </w:r>
      <w:r w:rsidRPr="00A25DFF">
        <w:rPr>
          <w:sz w:val="22"/>
        </w:rPr>
        <w:t xml:space="preserve">           </w:t>
      </w:r>
      <w:r>
        <w:rPr>
          <w:sz w:val="22"/>
        </w:rPr>
        <w:tab/>
      </w:r>
      <w:r>
        <w:rPr>
          <w:sz w:val="22"/>
        </w:rPr>
        <w:tab/>
      </w:r>
      <w:r w:rsidRPr="00A25DFF">
        <w:rPr>
          <w:sz w:val="22"/>
        </w:rPr>
        <w:t xml:space="preserve"> Директору</w:t>
      </w:r>
    </w:p>
    <w:p w14:paraId="624FF6F4" w14:textId="77777777" w:rsidR="00914CC1" w:rsidRPr="00A25DFF" w:rsidRDefault="00914CC1" w:rsidP="00914CC1">
      <w:pPr>
        <w:ind w:left="5652" w:firstLine="720"/>
        <w:jc w:val="right"/>
      </w:pPr>
      <w:r w:rsidRPr="00A25DFF">
        <w:rPr>
          <w:sz w:val="22"/>
        </w:rPr>
        <w:t>ООО «Руссоль»</w:t>
      </w:r>
    </w:p>
    <w:p w14:paraId="30C1CD34" w14:textId="77777777" w:rsidR="00914CC1" w:rsidRPr="00A25DFF" w:rsidRDefault="00914CC1" w:rsidP="00914CC1">
      <w:pPr>
        <w:jc w:val="right"/>
      </w:pPr>
      <w:r w:rsidRPr="00A25DFF">
        <w:rPr>
          <w:sz w:val="22"/>
        </w:rPr>
        <w:t>Черному С.В.</w:t>
      </w:r>
    </w:p>
    <w:p w14:paraId="15EA0036" w14:textId="77777777" w:rsidR="00914CC1" w:rsidRPr="00A25DFF" w:rsidRDefault="00914CC1" w:rsidP="00914CC1">
      <w:pPr>
        <w:jc w:val="both"/>
        <w:rPr>
          <w:sz w:val="22"/>
        </w:rPr>
      </w:pPr>
    </w:p>
    <w:p w14:paraId="4D16D38F" w14:textId="77777777" w:rsidR="00914CC1" w:rsidRPr="00A25DFF" w:rsidRDefault="00914CC1" w:rsidP="00914CC1">
      <w:pPr>
        <w:jc w:val="both"/>
      </w:pPr>
      <w:r w:rsidRPr="00A25DFF">
        <w:rPr>
          <w:sz w:val="22"/>
        </w:rPr>
        <w:t>Наименование юридического лица: ________________________________________________________</w:t>
      </w:r>
    </w:p>
    <w:p w14:paraId="7FBEFAC6" w14:textId="77777777" w:rsidR="00914CC1" w:rsidRPr="00A25DFF" w:rsidRDefault="00914CC1" w:rsidP="00914CC1">
      <w:pPr>
        <w:jc w:val="both"/>
      </w:pPr>
      <w:r w:rsidRPr="00A25DFF">
        <w:rPr>
          <w:sz w:val="22"/>
        </w:rPr>
        <w:t>_______________________________________________________________________________________</w:t>
      </w:r>
    </w:p>
    <w:p w14:paraId="5CA7785C" w14:textId="79D3C1C0" w:rsidR="00914CC1" w:rsidRPr="00A25DFF" w:rsidRDefault="00914CC1" w:rsidP="00914CC1">
      <w:pPr>
        <w:jc w:val="both"/>
      </w:pPr>
      <w:r w:rsidRPr="00A25DFF">
        <w:rPr>
          <w:sz w:val="22"/>
        </w:rPr>
        <w:t>Юридический адрес: _____________________________________________________________________</w:t>
      </w:r>
    </w:p>
    <w:p w14:paraId="1FC15A22" w14:textId="77777777" w:rsidR="00914CC1" w:rsidRPr="00A25DFF" w:rsidRDefault="00914CC1" w:rsidP="00914CC1">
      <w:pPr>
        <w:jc w:val="both"/>
      </w:pPr>
      <w:r w:rsidRPr="00A25DFF">
        <w:rPr>
          <w:sz w:val="22"/>
        </w:rPr>
        <w:t>_______________________________________________________________________________________</w:t>
      </w:r>
    </w:p>
    <w:p w14:paraId="57AB95BA" w14:textId="3365B20B" w:rsidR="00914CC1" w:rsidRPr="00A25DFF" w:rsidRDefault="00914CC1" w:rsidP="00914CC1">
      <w:pPr>
        <w:jc w:val="both"/>
      </w:pPr>
      <w:r w:rsidRPr="00A25DFF">
        <w:rPr>
          <w:sz w:val="22"/>
        </w:rPr>
        <w:t>Банковские реквизиты: ___________________________________________________________________</w:t>
      </w:r>
    </w:p>
    <w:p w14:paraId="6C9BF66E" w14:textId="77777777" w:rsidR="00914CC1" w:rsidRPr="00A25DFF" w:rsidRDefault="00914CC1" w:rsidP="00914CC1">
      <w:pPr>
        <w:jc w:val="both"/>
      </w:pPr>
      <w:r w:rsidRPr="00A25DFF">
        <w:rPr>
          <w:sz w:val="22"/>
        </w:rPr>
        <w:t>_______________________________________________________________________________________</w:t>
      </w:r>
    </w:p>
    <w:p w14:paraId="3649CF73" w14:textId="77777777" w:rsidR="00914CC1" w:rsidRPr="00A25DFF" w:rsidRDefault="00914CC1" w:rsidP="00914CC1">
      <w:pPr>
        <w:jc w:val="both"/>
      </w:pPr>
      <w:r w:rsidRPr="00A25DFF">
        <w:rPr>
          <w:sz w:val="22"/>
        </w:rPr>
        <w:t>БИК___________________________________ ИНН/КПП ______________________________________</w:t>
      </w:r>
    </w:p>
    <w:p w14:paraId="48A8416C" w14:textId="0C1637AF" w:rsidR="00914CC1" w:rsidRPr="00A25DFF" w:rsidRDefault="00914CC1" w:rsidP="00914CC1">
      <w:pPr>
        <w:jc w:val="both"/>
      </w:pPr>
      <w:r w:rsidRPr="00A25DFF">
        <w:rPr>
          <w:sz w:val="22"/>
        </w:rPr>
        <w:t>Ф.И.О. представителя:</w:t>
      </w:r>
      <w:r>
        <w:rPr>
          <w:sz w:val="22"/>
        </w:rPr>
        <w:t xml:space="preserve"> </w:t>
      </w:r>
      <w:r w:rsidRPr="00A25DFF">
        <w:rPr>
          <w:sz w:val="22"/>
        </w:rPr>
        <w:t>___________________________________________________________________</w:t>
      </w:r>
    </w:p>
    <w:p w14:paraId="79E2B37B" w14:textId="77777777" w:rsidR="00914CC1" w:rsidRPr="00A25DFF" w:rsidRDefault="00914CC1" w:rsidP="00914CC1">
      <w:pPr>
        <w:jc w:val="both"/>
      </w:pPr>
      <w:r w:rsidRPr="00A25DFF">
        <w:rPr>
          <w:sz w:val="22"/>
        </w:rPr>
        <w:t>_______________________________________________________________________________________</w:t>
      </w:r>
    </w:p>
    <w:p w14:paraId="090C816E" w14:textId="77777777" w:rsidR="00914CC1" w:rsidRPr="00A25DFF" w:rsidRDefault="00914CC1" w:rsidP="00914CC1">
      <w:pPr>
        <w:jc w:val="both"/>
      </w:pPr>
      <w:r w:rsidRPr="00A25DFF">
        <w:rPr>
          <w:sz w:val="22"/>
        </w:rPr>
        <w:t>паспорт серии __________№ _____________________выдан: «_____»__________________ ________г. кем ___________________________________________________________________________________</w:t>
      </w:r>
    </w:p>
    <w:p w14:paraId="3FCE034C" w14:textId="45597FAC" w:rsidR="00914CC1" w:rsidRPr="00A25DFF" w:rsidRDefault="00914CC1" w:rsidP="00914CC1">
      <w:pPr>
        <w:jc w:val="both"/>
      </w:pPr>
      <w:r w:rsidRPr="00A25DFF">
        <w:rPr>
          <w:sz w:val="22"/>
        </w:rPr>
        <w:t>проживающий по адресу: _________________________________________________________________</w:t>
      </w:r>
    </w:p>
    <w:p w14:paraId="5D614623" w14:textId="77777777" w:rsidR="00914CC1" w:rsidRPr="00A25DFF" w:rsidRDefault="00914CC1" w:rsidP="00914CC1">
      <w:pPr>
        <w:jc w:val="both"/>
      </w:pPr>
      <w:r w:rsidRPr="00A25DFF">
        <w:rPr>
          <w:sz w:val="22"/>
        </w:rPr>
        <w:t>_______________________________________________________________________________________</w:t>
      </w:r>
    </w:p>
    <w:p w14:paraId="77CC8A26" w14:textId="592FB124" w:rsidR="00914CC1" w:rsidRPr="00A25DFF" w:rsidRDefault="00914CC1" w:rsidP="00914CC1">
      <w:pPr>
        <w:jc w:val="both"/>
      </w:pPr>
      <w:r w:rsidRPr="00A25DFF">
        <w:rPr>
          <w:sz w:val="22"/>
        </w:rPr>
        <w:t>контактный телефон: ____________________________________________________________________</w:t>
      </w:r>
    </w:p>
    <w:p w14:paraId="7CDCC10C" w14:textId="77777777" w:rsidR="00914CC1" w:rsidRPr="00A25DFF" w:rsidRDefault="00914CC1" w:rsidP="00914CC1">
      <w:pPr>
        <w:jc w:val="both"/>
        <w:rPr>
          <w:sz w:val="22"/>
        </w:rPr>
      </w:pPr>
    </w:p>
    <w:p w14:paraId="3BE6E345" w14:textId="457DB0A1" w:rsidR="00914CC1" w:rsidRPr="00A25DFF" w:rsidRDefault="00914CC1" w:rsidP="00914CC1">
      <w:pPr>
        <w:jc w:val="both"/>
      </w:pPr>
      <w:r w:rsidRPr="00A25DFF">
        <w:rPr>
          <w:sz w:val="22"/>
        </w:rPr>
        <w:t xml:space="preserve">Доверенность №________ от «______» _____________ _______г. </w:t>
      </w:r>
    </w:p>
    <w:p w14:paraId="23A995ED" w14:textId="77777777" w:rsidR="00914CC1" w:rsidRPr="00A25DFF" w:rsidRDefault="00914CC1" w:rsidP="00914CC1">
      <w:pPr>
        <w:jc w:val="both"/>
        <w:rPr>
          <w:sz w:val="22"/>
        </w:rPr>
      </w:pPr>
    </w:p>
    <w:p w14:paraId="3BE95FFE" w14:textId="0A19851A" w:rsidR="00914CC1" w:rsidRPr="00A25DFF" w:rsidRDefault="00914CC1" w:rsidP="00914CC1">
      <w:pPr>
        <w:ind w:firstLine="567"/>
        <w:jc w:val="both"/>
      </w:pPr>
      <w:r w:rsidRPr="00A25DFF">
        <w:rPr>
          <w:b/>
          <w:sz w:val="22"/>
        </w:rPr>
        <w:t xml:space="preserve">Прошу принять заявку на участие в тендере, </w:t>
      </w:r>
      <w:r w:rsidRPr="00A25DFF">
        <w:rPr>
          <w:sz w:val="22"/>
        </w:rPr>
        <w:t>назначенном на «</w:t>
      </w:r>
      <w:r w:rsidR="00D65894" w:rsidRPr="00D65894">
        <w:rPr>
          <w:sz w:val="22"/>
          <w:u w:val="single"/>
        </w:rPr>
        <w:t>20</w:t>
      </w:r>
      <w:r w:rsidRPr="00A25DFF">
        <w:rPr>
          <w:sz w:val="22"/>
        </w:rPr>
        <w:t xml:space="preserve">» </w:t>
      </w:r>
      <w:r w:rsidR="00D65894" w:rsidRPr="00D65894">
        <w:rPr>
          <w:sz w:val="22"/>
          <w:u w:val="single"/>
        </w:rPr>
        <w:t>марта</w:t>
      </w:r>
      <w:r w:rsidR="00D65894">
        <w:rPr>
          <w:sz w:val="22"/>
        </w:rPr>
        <w:t xml:space="preserve"> </w:t>
      </w:r>
      <w:r w:rsidRPr="00A25DFF">
        <w:rPr>
          <w:sz w:val="22"/>
        </w:rPr>
        <w:t>20</w:t>
      </w:r>
      <w:r w:rsidR="00D65894" w:rsidRPr="00D65894">
        <w:rPr>
          <w:sz w:val="22"/>
          <w:u w:val="single"/>
        </w:rPr>
        <w:t>24</w:t>
      </w:r>
      <w:r w:rsidR="00D65894">
        <w:rPr>
          <w:sz w:val="22"/>
        </w:rPr>
        <w:t xml:space="preserve"> </w:t>
      </w:r>
      <w:r w:rsidRPr="00A25DFF">
        <w:rPr>
          <w:sz w:val="22"/>
        </w:rPr>
        <w:t xml:space="preserve">г., на право заключения договора </w:t>
      </w:r>
      <w:r w:rsidR="00D65894" w:rsidRPr="00D65894">
        <w:rPr>
          <w:b/>
          <w:bCs/>
          <w:sz w:val="22"/>
        </w:rPr>
        <w:t>на изготовление и поставку автозаправочной станции контейнерного типа в ЦДПС Бассоль.</w:t>
      </w:r>
    </w:p>
    <w:p w14:paraId="40579278" w14:textId="77777777" w:rsidR="00914CC1" w:rsidRPr="00A25DFF" w:rsidRDefault="00914CC1" w:rsidP="00914CC1">
      <w:pPr>
        <w:jc w:val="both"/>
        <w:rPr>
          <w:sz w:val="22"/>
        </w:rPr>
      </w:pPr>
    </w:p>
    <w:p w14:paraId="7A9AD28B" w14:textId="77777777" w:rsidR="00914CC1" w:rsidRPr="00A25DFF" w:rsidRDefault="00914CC1" w:rsidP="00914CC1">
      <w:pPr>
        <w:jc w:val="both"/>
      </w:pPr>
      <w:r w:rsidRPr="00A25DFF">
        <w:rPr>
          <w:sz w:val="22"/>
        </w:rPr>
        <w:t>Данное предложение подается с пониманием того, что:</w:t>
      </w:r>
    </w:p>
    <w:p w14:paraId="208C243F" w14:textId="77777777" w:rsidR="00914CC1" w:rsidRPr="00A25DFF" w:rsidRDefault="00914CC1" w:rsidP="00914CC1">
      <w:pPr>
        <w:numPr>
          <w:ilvl w:val="0"/>
          <w:numId w:val="1"/>
        </w:numPr>
        <w:tabs>
          <w:tab w:val="clear" w:pos="0"/>
          <w:tab w:val="left" w:pos="360"/>
          <w:tab w:val="num" w:pos="720"/>
        </w:tabs>
        <w:suppressAutoHyphens/>
        <w:jc w:val="both"/>
      </w:pPr>
      <w:r w:rsidRPr="00A25DFF">
        <w:rPr>
          <w:sz w:val="22"/>
        </w:rPr>
        <w:t>конкурсная комиссия оставляет за собой право отклонить или принять заявку, приостановить процесс предварительного конкурсного отбора или отклонить все заявки, при этом не несет ответственности за вышеуказанные действия и не берет на себя обязательство информировать участника об их причинах.</w:t>
      </w:r>
    </w:p>
    <w:p w14:paraId="3B574134" w14:textId="77777777" w:rsidR="00914CC1" w:rsidRPr="00A25DFF" w:rsidRDefault="00914CC1" w:rsidP="00914CC1">
      <w:pPr>
        <w:tabs>
          <w:tab w:val="left" w:pos="720"/>
        </w:tabs>
        <w:jc w:val="both"/>
        <w:rPr>
          <w:sz w:val="22"/>
        </w:rPr>
      </w:pPr>
    </w:p>
    <w:p w14:paraId="1D6D4A33" w14:textId="77777777" w:rsidR="00914CC1" w:rsidRPr="00A25DFF" w:rsidRDefault="00914CC1" w:rsidP="00914CC1">
      <w:pPr>
        <w:tabs>
          <w:tab w:val="left" w:pos="720"/>
        </w:tabs>
        <w:jc w:val="both"/>
        <w:rPr>
          <w:sz w:val="22"/>
        </w:rPr>
      </w:pPr>
    </w:p>
    <w:p w14:paraId="04C445FF" w14:textId="77777777" w:rsidR="00914CC1" w:rsidRPr="00A25DFF" w:rsidRDefault="00914CC1" w:rsidP="00914CC1">
      <w:pPr>
        <w:tabs>
          <w:tab w:val="left" w:pos="720"/>
        </w:tabs>
        <w:jc w:val="both"/>
        <w:rPr>
          <w:sz w:val="22"/>
        </w:rPr>
      </w:pPr>
    </w:p>
    <w:p w14:paraId="78BDF557" w14:textId="77777777" w:rsidR="00914CC1" w:rsidRPr="00A25DFF" w:rsidRDefault="00914CC1" w:rsidP="00914CC1">
      <w:pPr>
        <w:tabs>
          <w:tab w:val="left" w:pos="720"/>
        </w:tabs>
        <w:jc w:val="both"/>
      </w:pPr>
      <w:r w:rsidRPr="00A25DFF">
        <w:rPr>
          <w:sz w:val="22"/>
        </w:rPr>
        <w:t>_______________________________________________________________________________________</w:t>
      </w:r>
    </w:p>
    <w:p w14:paraId="2A7A032B" w14:textId="77777777" w:rsidR="00914CC1" w:rsidRPr="00A25DFF" w:rsidRDefault="00914CC1" w:rsidP="00914CC1">
      <w:pPr>
        <w:jc w:val="center"/>
      </w:pPr>
      <w:r w:rsidRPr="00A25DFF">
        <w:rPr>
          <w:sz w:val="16"/>
        </w:rPr>
        <w:t>(Должность, Ф.И.О. и подпись лица, действующего от имени заявителя)</w:t>
      </w:r>
    </w:p>
    <w:p w14:paraId="2D14FC35" w14:textId="2FFD91F3" w:rsidR="003A5910" w:rsidRDefault="00914CC1" w:rsidP="00914CC1">
      <w:pPr>
        <w:ind w:left="6372" w:firstLine="708"/>
        <w:jc w:val="center"/>
      </w:pPr>
      <w:r w:rsidRPr="00A25DFF">
        <w:rPr>
          <w:b/>
          <w:sz w:val="22"/>
        </w:rPr>
        <w:t>М.П.</w:t>
      </w:r>
    </w:p>
    <w:sectPr w:rsidR="003A5910" w:rsidSect="008C1015">
      <w:footerReference w:type="default" r:id="rId7"/>
      <w:footnotePr>
        <w:pos w:val="beneathText"/>
      </w:footnotePr>
      <w:pgSz w:w="11905" w:h="16837" w:code="9"/>
      <w:pgMar w:top="851" w:right="567" w:bottom="851" w:left="1701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81E90D" w14:textId="77777777" w:rsidR="008C1015" w:rsidRDefault="008C1015" w:rsidP="0004078A">
      <w:r>
        <w:separator/>
      </w:r>
    </w:p>
  </w:endnote>
  <w:endnote w:type="continuationSeparator" w:id="0">
    <w:p w14:paraId="085FAF0D" w14:textId="77777777" w:rsidR="008C1015" w:rsidRDefault="008C1015" w:rsidP="000407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tarSymbol">
    <w:altName w:val="Arial Unicode MS"/>
    <w:charset w:val="80"/>
    <w:family w:val="auto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ultant">
    <w:charset w:val="CC"/>
    <w:family w:val="modern"/>
    <w:pitch w:val="fixed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BDF8EC" w14:textId="77777777" w:rsidR="00000000" w:rsidRDefault="00000000">
    <w:pPr>
      <w:pStyle w:val="af3"/>
      <w:jc w:val="right"/>
    </w:pPr>
  </w:p>
  <w:p w14:paraId="1B033AE5" w14:textId="77777777" w:rsidR="00000000" w:rsidRDefault="00000000">
    <w:pPr>
      <w:pStyle w:val="af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8ED027" w14:textId="77777777" w:rsidR="008C1015" w:rsidRDefault="008C1015" w:rsidP="0004078A">
      <w:r>
        <w:separator/>
      </w:r>
    </w:p>
  </w:footnote>
  <w:footnote w:type="continuationSeparator" w:id="0">
    <w:p w14:paraId="3F5FCAA2" w14:textId="77777777" w:rsidR="008C1015" w:rsidRDefault="008C1015" w:rsidP="000407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3"/>
    <w:multiLevelType w:val="singleLevel"/>
    <w:tmpl w:val="00000003"/>
    <w:name w:val="WW8Num2"/>
    <w:lvl w:ilvl="0">
      <w:start w:val="1"/>
      <w:numFmt w:val="bullet"/>
      <w:lvlText w:val=""/>
      <w:lvlJc w:val="left"/>
      <w:pPr>
        <w:tabs>
          <w:tab w:val="num" w:pos="567"/>
        </w:tabs>
        <w:ind w:left="567" w:hanging="283"/>
      </w:pPr>
      <w:rPr>
        <w:rFonts w:ascii="Symbol" w:hAnsi="Symbol"/>
        <w:b w:val="0"/>
        <w:i w:val="0"/>
        <w:sz w:val="22"/>
        <w:szCs w:val="22"/>
      </w:rPr>
    </w:lvl>
  </w:abstractNum>
  <w:abstractNum w:abstractNumId="3" w15:restartNumberingAfterBreak="0">
    <w:nsid w:val="00000004"/>
    <w:multiLevelType w:val="singleLevel"/>
    <w:tmpl w:val="00000004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 w:val="0"/>
        <w:i w:val="0"/>
        <w:sz w:val="22"/>
        <w:szCs w:val="22"/>
      </w:rPr>
    </w:lvl>
  </w:abstractNum>
  <w:abstractNum w:abstractNumId="4" w15:restartNumberingAfterBreak="0">
    <w:nsid w:val="00000005"/>
    <w:multiLevelType w:val="singleLevel"/>
    <w:tmpl w:val="00000005"/>
    <w:name w:val="WW8Num4"/>
    <w:lvl w:ilvl="0">
      <w:start w:val="1"/>
      <w:numFmt w:val="bullet"/>
      <w:lvlText w:val=""/>
      <w:lvlJc w:val="left"/>
      <w:pPr>
        <w:tabs>
          <w:tab w:val="num" w:pos="1276"/>
        </w:tabs>
        <w:ind w:left="1276" w:hanging="283"/>
      </w:pPr>
      <w:rPr>
        <w:rFonts w:ascii="Symbol" w:hAnsi="Symbol"/>
        <w:color w:val="auto"/>
        <w:sz w:val="20"/>
      </w:rPr>
    </w:lvl>
  </w:abstractNum>
  <w:abstractNum w:abstractNumId="5" w15:restartNumberingAfterBreak="0">
    <w:nsid w:val="00000006"/>
    <w:multiLevelType w:val="singleLevel"/>
    <w:tmpl w:val="00000006"/>
    <w:name w:val="WW8Num5"/>
    <w:lvl w:ilvl="0">
      <w:start w:val="1"/>
      <w:numFmt w:val="bullet"/>
      <w:lvlText w:val=""/>
      <w:lvlJc w:val="left"/>
      <w:pPr>
        <w:tabs>
          <w:tab w:val="num" w:pos="1128"/>
        </w:tabs>
        <w:ind w:left="1128" w:hanging="283"/>
      </w:pPr>
      <w:rPr>
        <w:rFonts w:ascii="Symbol" w:hAnsi="Symbol"/>
        <w:b w:val="0"/>
      </w:rPr>
    </w:lvl>
  </w:abstractNum>
  <w:abstractNum w:abstractNumId="6" w15:restartNumberingAfterBreak="0">
    <w:nsid w:val="00000007"/>
    <w:multiLevelType w:val="singleLevel"/>
    <w:tmpl w:val="00000007"/>
    <w:name w:val="WW8Num6"/>
    <w:lvl w:ilvl="0">
      <w:start w:val="1"/>
      <w:numFmt w:val="bullet"/>
      <w:lvlText w:val=""/>
      <w:lvlJc w:val="left"/>
      <w:pPr>
        <w:tabs>
          <w:tab w:val="num" w:pos="1128"/>
        </w:tabs>
        <w:ind w:left="1128" w:hanging="283"/>
      </w:pPr>
      <w:rPr>
        <w:rFonts w:ascii="Symbol" w:hAnsi="Symbol"/>
        <w:b w:val="0"/>
        <w:i w:val="0"/>
        <w:sz w:val="22"/>
        <w:szCs w:val="22"/>
      </w:rPr>
    </w:lvl>
  </w:abstractNum>
  <w:abstractNum w:abstractNumId="7" w15:restartNumberingAfterBreak="0">
    <w:nsid w:val="00000008"/>
    <w:multiLevelType w:val="singleLevel"/>
    <w:tmpl w:val="00000008"/>
    <w:name w:val="WW8Num7"/>
    <w:lvl w:ilvl="0">
      <w:start w:val="1"/>
      <w:numFmt w:val="bullet"/>
      <w:lvlText w:val=""/>
      <w:lvlJc w:val="left"/>
      <w:pPr>
        <w:tabs>
          <w:tab w:val="num" w:pos="1276"/>
        </w:tabs>
        <w:ind w:left="1276" w:hanging="283"/>
      </w:pPr>
      <w:rPr>
        <w:rFonts w:ascii="Symbol" w:hAnsi="Symbol"/>
        <w:color w:val="auto"/>
      </w:rPr>
    </w:lvl>
  </w:abstractNum>
  <w:abstractNum w:abstractNumId="8" w15:restartNumberingAfterBreak="0">
    <w:nsid w:val="00000009"/>
    <w:multiLevelType w:val="multilevel"/>
    <w:tmpl w:val="00000009"/>
    <w:name w:val="WW8Num8"/>
    <w:lvl w:ilvl="0">
      <w:start w:val="1"/>
      <w:numFmt w:val="bullet"/>
      <w:lvlText w:val=""/>
      <w:lvlJc w:val="left"/>
      <w:pPr>
        <w:tabs>
          <w:tab w:val="num" w:pos="1128"/>
        </w:tabs>
        <w:ind w:left="1128" w:hanging="283"/>
      </w:pPr>
      <w:rPr>
        <w:rFonts w:ascii="Symbol" w:hAnsi="Symbol"/>
        <w:b w:val="0"/>
        <w:i w:val="0"/>
        <w:sz w:val="22"/>
        <w:szCs w:val="22"/>
      </w:rPr>
    </w:lvl>
    <w:lvl w:ilvl="1">
      <w:start w:val="1"/>
      <w:numFmt w:val="bullet"/>
      <w:lvlText w:val=""/>
      <w:lvlJc w:val="left"/>
      <w:pPr>
        <w:tabs>
          <w:tab w:val="num" w:pos="1128"/>
        </w:tabs>
        <w:ind w:left="1128" w:hanging="283"/>
      </w:pPr>
      <w:rPr>
        <w:rFonts w:ascii="Symbol" w:hAnsi="Symbol"/>
        <w:b w:val="0"/>
        <w:i w:val="0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645"/>
        </w:tabs>
        <w:ind w:left="2645" w:hanging="180"/>
      </w:pPr>
    </w:lvl>
    <w:lvl w:ilvl="3">
      <w:start w:val="1"/>
      <w:numFmt w:val="decimal"/>
      <w:lvlText w:val="%4."/>
      <w:lvlJc w:val="left"/>
      <w:pPr>
        <w:tabs>
          <w:tab w:val="num" w:pos="3365"/>
        </w:tabs>
        <w:ind w:left="3365" w:hanging="360"/>
      </w:pPr>
    </w:lvl>
    <w:lvl w:ilvl="4">
      <w:start w:val="1"/>
      <w:numFmt w:val="lowerLetter"/>
      <w:lvlText w:val="%5."/>
      <w:lvlJc w:val="left"/>
      <w:pPr>
        <w:tabs>
          <w:tab w:val="num" w:pos="4085"/>
        </w:tabs>
        <w:ind w:left="4085" w:hanging="360"/>
      </w:pPr>
    </w:lvl>
    <w:lvl w:ilvl="5">
      <w:start w:val="1"/>
      <w:numFmt w:val="lowerRoman"/>
      <w:lvlText w:val="%6."/>
      <w:lvlJc w:val="right"/>
      <w:pPr>
        <w:tabs>
          <w:tab w:val="num" w:pos="4805"/>
        </w:tabs>
        <w:ind w:left="4805" w:hanging="180"/>
      </w:pPr>
    </w:lvl>
    <w:lvl w:ilvl="6">
      <w:start w:val="1"/>
      <w:numFmt w:val="decimal"/>
      <w:lvlText w:val="%7."/>
      <w:lvlJc w:val="left"/>
      <w:pPr>
        <w:tabs>
          <w:tab w:val="num" w:pos="5525"/>
        </w:tabs>
        <w:ind w:left="5525" w:hanging="360"/>
      </w:pPr>
    </w:lvl>
    <w:lvl w:ilvl="7">
      <w:start w:val="1"/>
      <w:numFmt w:val="lowerLetter"/>
      <w:lvlText w:val="%8."/>
      <w:lvlJc w:val="left"/>
      <w:pPr>
        <w:tabs>
          <w:tab w:val="num" w:pos="6245"/>
        </w:tabs>
        <w:ind w:left="6245" w:hanging="360"/>
      </w:pPr>
    </w:lvl>
    <w:lvl w:ilvl="8">
      <w:start w:val="1"/>
      <w:numFmt w:val="lowerRoman"/>
      <w:lvlText w:val="%9."/>
      <w:lvlJc w:val="right"/>
      <w:pPr>
        <w:tabs>
          <w:tab w:val="num" w:pos="6965"/>
        </w:tabs>
        <w:ind w:left="6965" w:hanging="180"/>
      </w:pPr>
    </w:lvl>
  </w:abstractNum>
  <w:abstractNum w:abstractNumId="9" w15:restartNumberingAfterBreak="0">
    <w:nsid w:val="0000000A"/>
    <w:multiLevelType w:val="singleLevel"/>
    <w:tmpl w:val="0000000A"/>
    <w:name w:val="WW8Num9"/>
    <w:lvl w:ilvl="0">
      <w:start w:val="1"/>
      <w:numFmt w:val="bullet"/>
      <w:lvlText w:val=""/>
      <w:lvlJc w:val="left"/>
      <w:pPr>
        <w:tabs>
          <w:tab w:val="num" w:pos="1276"/>
        </w:tabs>
        <w:ind w:left="1276" w:hanging="283"/>
      </w:pPr>
      <w:rPr>
        <w:rFonts w:ascii="Symbol" w:hAnsi="Symbol"/>
      </w:rPr>
    </w:lvl>
  </w:abstractNum>
  <w:abstractNum w:abstractNumId="10" w15:restartNumberingAfterBreak="0">
    <w:nsid w:val="0000000B"/>
    <w:multiLevelType w:val="singleLevel"/>
    <w:tmpl w:val="0000000B"/>
    <w:name w:val="WW8Num10"/>
    <w:lvl w:ilvl="0">
      <w:start w:val="1"/>
      <w:numFmt w:val="bullet"/>
      <w:lvlText w:val=""/>
      <w:lvlJc w:val="left"/>
      <w:pPr>
        <w:tabs>
          <w:tab w:val="num" w:pos="1128"/>
        </w:tabs>
        <w:ind w:left="1128" w:hanging="283"/>
      </w:pPr>
      <w:rPr>
        <w:rFonts w:ascii="Symbol" w:hAnsi="Symbol"/>
        <w:color w:val="auto"/>
      </w:rPr>
    </w:lvl>
  </w:abstractNum>
  <w:abstractNum w:abstractNumId="11" w15:restartNumberingAfterBreak="0">
    <w:nsid w:val="0000000C"/>
    <w:multiLevelType w:val="singleLevel"/>
    <w:tmpl w:val="0000000C"/>
    <w:name w:val="WW8Num11"/>
    <w:lvl w:ilvl="0">
      <w:start w:val="1"/>
      <w:numFmt w:val="bullet"/>
      <w:lvlText w:val=""/>
      <w:lvlJc w:val="left"/>
      <w:pPr>
        <w:tabs>
          <w:tab w:val="num" w:pos="1128"/>
        </w:tabs>
        <w:ind w:left="1128" w:hanging="283"/>
      </w:pPr>
      <w:rPr>
        <w:rFonts w:ascii="Symbol" w:hAnsi="Symbol"/>
        <w:color w:val="auto"/>
        <w:sz w:val="20"/>
      </w:rPr>
    </w:lvl>
  </w:abstractNum>
  <w:abstractNum w:abstractNumId="12" w15:restartNumberingAfterBreak="0">
    <w:nsid w:val="0000000D"/>
    <w:multiLevelType w:val="singleLevel"/>
    <w:tmpl w:val="0000000D"/>
    <w:name w:val="WW8Num12"/>
    <w:lvl w:ilvl="0">
      <w:start w:val="1"/>
      <w:numFmt w:val="bullet"/>
      <w:lvlText w:val=""/>
      <w:lvlJc w:val="left"/>
      <w:pPr>
        <w:tabs>
          <w:tab w:val="num" w:pos="1128"/>
        </w:tabs>
        <w:ind w:left="1128" w:hanging="283"/>
      </w:pPr>
      <w:rPr>
        <w:rFonts w:ascii="Symbol" w:hAnsi="Symbol"/>
        <w:b w:val="0"/>
        <w:i w:val="0"/>
        <w:sz w:val="25"/>
        <w:u w:val="none"/>
      </w:rPr>
    </w:lvl>
  </w:abstractNum>
  <w:abstractNum w:abstractNumId="13" w15:restartNumberingAfterBreak="0">
    <w:nsid w:val="11EF31CA"/>
    <w:multiLevelType w:val="multilevel"/>
    <w:tmpl w:val="00000009"/>
    <w:lvl w:ilvl="0">
      <w:start w:val="1"/>
      <w:numFmt w:val="bullet"/>
      <w:lvlText w:val=""/>
      <w:lvlJc w:val="left"/>
      <w:pPr>
        <w:tabs>
          <w:tab w:val="num" w:pos="1128"/>
        </w:tabs>
        <w:ind w:left="1128" w:hanging="283"/>
      </w:pPr>
      <w:rPr>
        <w:rFonts w:ascii="Symbol" w:hAnsi="Symbol"/>
        <w:b w:val="0"/>
        <w:i w:val="0"/>
        <w:sz w:val="22"/>
        <w:szCs w:val="22"/>
      </w:rPr>
    </w:lvl>
    <w:lvl w:ilvl="1">
      <w:start w:val="1"/>
      <w:numFmt w:val="bullet"/>
      <w:lvlText w:val=""/>
      <w:lvlJc w:val="left"/>
      <w:pPr>
        <w:tabs>
          <w:tab w:val="num" w:pos="1128"/>
        </w:tabs>
        <w:ind w:left="1128" w:hanging="283"/>
      </w:pPr>
      <w:rPr>
        <w:rFonts w:ascii="Symbol" w:hAnsi="Symbol"/>
        <w:b w:val="0"/>
        <w:i w:val="0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645"/>
        </w:tabs>
        <w:ind w:left="2645" w:hanging="180"/>
      </w:pPr>
    </w:lvl>
    <w:lvl w:ilvl="3">
      <w:start w:val="1"/>
      <w:numFmt w:val="decimal"/>
      <w:lvlText w:val="%4."/>
      <w:lvlJc w:val="left"/>
      <w:pPr>
        <w:tabs>
          <w:tab w:val="num" w:pos="3365"/>
        </w:tabs>
        <w:ind w:left="3365" w:hanging="360"/>
      </w:pPr>
    </w:lvl>
    <w:lvl w:ilvl="4">
      <w:start w:val="1"/>
      <w:numFmt w:val="lowerLetter"/>
      <w:lvlText w:val="%5."/>
      <w:lvlJc w:val="left"/>
      <w:pPr>
        <w:tabs>
          <w:tab w:val="num" w:pos="4085"/>
        </w:tabs>
        <w:ind w:left="4085" w:hanging="360"/>
      </w:pPr>
    </w:lvl>
    <w:lvl w:ilvl="5">
      <w:start w:val="1"/>
      <w:numFmt w:val="lowerRoman"/>
      <w:lvlText w:val="%6."/>
      <w:lvlJc w:val="right"/>
      <w:pPr>
        <w:tabs>
          <w:tab w:val="num" w:pos="4805"/>
        </w:tabs>
        <w:ind w:left="4805" w:hanging="180"/>
      </w:pPr>
    </w:lvl>
    <w:lvl w:ilvl="6">
      <w:start w:val="1"/>
      <w:numFmt w:val="decimal"/>
      <w:lvlText w:val="%7."/>
      <w:lvlJc w:val="left"/>
      <w:pPr>
        <w:tabs>
          <w:tab w:val="num" w:pos="5525"/>
        </w:tabs>
        <w:ind w:left="5525" w:hanging="360"/>
      </w:pPr>
    </w:lvl>
    <w:lvl w:ilvl="7">
      <w:start w:val="1"/>
      <w:numFmt w:val="lowerLetter"/>
      <w:lvlText w:val="%8."/>
      <w:lvlJc w:val="left"/>
      <w:pPr>
        <w:tabs>
          <w:tab w:val="num" w:pos="6245"/>
        </w:tabs>
        <w:ind w:left="6245" w:hanging="360"/>
      </w:pPr>
    </w:lvl>
    <w:lvl w:ilvl="8">
      <w:start w:val="1"/>
      <w:numFmt w:val="lowerRoman"/>
      <w:lvlText w:val="%9."/>
      <w:lvlJc w:val="right"/>
      <w:pPr>
        <w:tabs>
          <w:tab w:val="num" w:pos="6965"/>
        </w:tabs>
        <w:ind w:left="6965" w:hanging="180"/>
      </w:pPr>
    </w:lvl>
  </w:abstractNum>
  <w:abstractNum w:abstractNumId="14" w15:restartNumberingAfterBreak="0">
    <w:nsid w:val="1C8D100A"/>
    <w:multiLevelType w:val="hybridMultilevel"/>
    <w:tmpl w:val="6570E9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C4D4A3E"/>
    <w:multiLevelType w:val="hybridMultilevel"/>
    <w:tmpl w:val="B0F89DEC"/>
    <w:lvl w:ilvl="0" w:tplc="FB12995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807E6E"/>
    <w:multiLevelType w:val="multilevel"/>
    <w:tmpl w:val="27925D7A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35EF5814"/>
    <w:multiLevelType w:val="hybridMultilevel"/>
    <w:tmpl w:val="A4C820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F4D1DBA"/>
    <w:multiLevelType w:val="hybridMultilevel"/>
    <w:tmpl w:val="518612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95C00EA"/>
    <w:multiLevelType w:val="hybridMultilevel"/>
    <w:tmpl w:val="5DCA9D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8633886"/>
    <w:multiLevelType w:val="hybridMultilevel"/>
    <w:tmpl w:val="9B3CBB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DE75F05"/>
    <w:multiLevelType w:val="hybridMultilevel"/>
    <w:tmpl w:val="E4F2CA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22513595">
    <w:abstractNumId w:val="0"/>
  </w:num>
  <w:num w:numId="2" w16cid:durableId="127940145">
    <w:abstractNumId w:val="1"/>
  </w:num>
  <w:num w:numId="3" w16cid:durableId="1914313449">
    <w:abstractNumId w:val="2"/>
  </w:num>
  <w:num w:numId="4" w16cid:durableId="134227052">
    <w:abstractNumId w:val="3"/>
  </w:num>
  <w:num w:numId="5" w16cid:durableId="79956679">
    <w:abstractNumId w:val="4"/>
  </w:num>
  <w:num w:numId="6" w16cid:durableId="2089302598">
    <w:abstractNumId w:val="5"/>
  </w:num>
  <w:num w:numId="7" w16cid:durableId="1630822891">
    <w:abstractNumId w:val="6"/>
  </w:num>
  <w:num w:numId="8" w16cid:durableId="1635520511">
    <w:abstractNumId w:val="7"/>
  </w:num>
  <w:num w:numId="9" w16cid:durableId="2076508275">
    <w:abstractNumId w:val="8"/>
  </w:num>
  <w:num w:numId="10" w16cid:durableId="899904481">
    <w:abstractNumId w:val="9"/>
  </w:num>
  <w:num w:numId="11" w16cid:durableId="445933819">
    <w:abstractNumId w:val="10"/>
  </w:num>
  <w:num w:numId="12" w16cid:durableId="1662537348">
    <w:abstractNumId w:val="11"/>
  </w:num>
  <w:num w:numId="13" w16cid:durableId="2118671360">
    <w:abstractNumId w:val="12"/>
  </w:num>
  <w:num w:numId="14" w16cid:durableId="1848591590">
    <w:abstractNumId w:val="13"/>
  </w:num>
  <w:num w:numId="15" w16cid:durableId="1840191697">
    <w:abstractNumId w:val="20"/>
  </w:num>
  <w:num w:numId="16" w16cid:durableId="1733650856">
    <w:abstractNumId w:val="15"/>
  </w:num>
  <w:num w:numId="17" w16cid:durableId="486702818">
    <w:abstractNumId w:val="16"/>
  </w:num>
  <w:num w:numId="18" w16cid:durableId="1515537306">
    <w:abstractNumId w:val="21"/>
  </w:num>
  <w:num w:numId="19" w16cid:durableId="71704816">
    <w:abstractNumId w:val="17"/>
  </w:num>
  <w:num w:numId="20" w16cid:durableId="1055861141">
    <w:abstractNumId w:val="19"/>
  </w:num>
  <w:num w:numId="21" w16cid:durableId="132409352">
    <w:abstractNumId w:val="18"/>
  </w:num>
  <w:num w:numId="22" w16cid:durableId="146966285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A5910"/>
    <w:rsid w:val="0004078A"/>
    <w:rsid w:val="001F318C"/>
    <w:rsid w:val="002A4B4C"/>
    <w:rsid w:val="003A5910"/>
    <w:rsid w:val="004176D4"/>
    <w:rsid w:val="00667AA1"/>
    <w:rsid w:val="00751EDA"/>
    <w:rsid w:val="007D2AAB"/>
    <w:rsid w:val="008C1015"/>
    <w:rsid w:val="00914CC1"/>
    <w:rsid w:val="00AF3FE6"/>
    <w:rsid w:val="00D2053C"/>
    <w:rsid w:val="00D65894"/>
    <w:rsid w:val="00EE6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8438DD"/>
  <w15:docId w15:val="{D0AE5163-41CD-43E1-B580-650276A92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A59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3A5910"/>
    <w:pPr>
      <w:keepNext/>
      <w:widowControl w:val="0"/>
      <w:tabs>
        <w:tab w:val="left" w:pos="0"/>
      </w:tabs>
      <w:autoSpaceDE w:val="0"/>
      <w:spacing w:line="216" w:lineRule="auto"/>
      <w:ind w:right="-8"/>
      <w:jc w:val="center"/>
      <w:outlineLvl w:val="0"/>
    </w:pPr>
    <w:rPr>
      <w:b/>
      <w:bCs/>
      <w:szCs w:val="22"/>
    </w:rPr>
  </w:style>
  <w:style w:type="paragraph" w:styleId="2">
    <w:name w:val="heading 2"/>
    <w:basedOn w:val="a"/>
    <w:next w:val="a"/>
    <w:link w:val="20"/>
    <w:qFormat/>
    <w:rsid w:val="003A5910"/>
    <w:pPr>
      <w:keepNext/>
      <w:tabs>
        <w:tab w:val="left" w:pos="0"/>
      </w:tabs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3A5910"/>
    <w:pPr>
      <w:keepNext/>
      <w:tabs>
        <w:tab w:val="left" w:pos="0"/>
      </w:tabs>
      <w:ind w:right="175"/>
      <w:jc w:val="right"/>
      <w:outlineLvl w:val="2"/>
    </w:pPr>
    <w:rPr>
      <w:b/>
      <w:sz w:val="22"/>
      <w:szCs w:val="20"/>
    </w:rPr>
  </w:style>
  <w:style w:type="paragraph" w:styleId="4">
    <w:name w:val="heading 4"/>
    <w:basedOn w:val="a"/>
    <w:next w:val="a"/>
    <w:link w:val="40"/>
    <w:qFormat/>
    <w:rsid w:val="003A5910"/>
    <w:pPr>
      <w:keepNext/>
      <w:tabs>
        <w:tab w:val="left" w:pos="0"/>
      </w:tabs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3A5910"/>
    <w:pPr>
      <w:keepNext/>
      <w:tabs>
        <w:tab w:val="left" w:pos="0"/>
      </w:tabs>
      <w:ind w:right="175"/>
      <w:outlineLvl w:val="4"/>
    </w:pPr>
    <w:rPr>
      <w:b/>
      <w:bCs/>
      <w:sz w:val="22"/>
      <w:szCs w:val="20"/>
    </w:rPr>
  </w:style>
  <w:style w:type="paragraph" w:styleId="6">
    <w:name w:val="heading 6"/>
    <w:basedOn w:val="a"/>
    <w:next w:val="a"/>
    <w:link w:val="60"/>
    <w:qFormat/>
    <w:rsid w:val="003A5910"/>
    <w:pPr>
      <w:tabs>
        <w:tab w:val="left" w:pos="0"/>
      </w:tabs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3A5910"/>
    <w:pPr>
      <w:tabs>
        <w:tab w:val="left" w:pos="0"/>
      </w:tabs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A5910"/>
    <w:rPr>
      <w:rFonts w:ascii="Times New Roman" w:eastAsia="Times New Roman" w:hAnsi="Times New Roman" w:cs="Times New Roman"/>
      <w:b/>
      <w:bCs/>
      <w:sz w:val="24"/>
      <w:lang w:eastAsia="ar-SA"/>
    </w:rPr>
  </w:style>
  <w:style w:type="character" w:customStyle="1" w:styleId="20">
    <w:name w:val="Заголовок 2 Знак"/>
    <w:basedOn w:val="a0"/>
    <w:link w:val="2"/>
    <w:rsid w:val="003A5910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customStyle="1" w:styleId="30">
    <w:name w:val="Заголовок 3 Знак"/>
    <w:basedOn w:val="a0"/>
    <w:link w:val="3"/>
    <w:rsid w:val="003A5910"/>
    <w:rPr>
      <w:rFonts w:ascii="Times New Roman" w:eastAsia="Times New Roman" w:hAnsi="Times New Roman" w:cs="Times New Roman"/>
      <w:b/>
      <w:szCs w:val="20"/>
      <w:lang w:eastAsia="ar-SA"/>
    </w:rPr>
  </w:style>
  <w:style w:type="character" w:customStyle="1" w:styleId="40">
    <w:name w:val="Заголовок 4 Знак"/>
    <w:basedOn w:val="a0"/>
    <w:link w:val="4"/>
    <w:rsid w:val="003A5910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50">
    <w:name w:val="Заголовок 5 Знак"/>
    <w:basedOn w:val="a0"/>
    <w:link w:val="5"/>
    <w:rsid w:val="003A5910"/>
    <w:rPr>
      <w:rFonts w:ascii="Times New Roman" w:eastAsia="Times New Roman" w:hAnsi="Times New Roman" w:cs="Times New Roman"/>
      <w:b/>
      <w:bCs/>
      <w:szCs w:val="20"/>
      <w:lang w:eastAsia="ar-SA"/>
    </w:rPr>
  </w:style>
  <w:style w:type="character" w:customStyle="1" w:styleId="60">
    <w:name w:val="Заголовок 6 Знак"/>
    <w:basedOn w:val="a0"/>
    <w:link w:val="6"/>
    <w:rsid w:val="003A5910"/>
    <w:rPr>
      <w:rFonts w:ascii="Times New Roman" w:eastAsia="Times New Roman" w:hAnsi="Times New Roman" w:cs="Times New Roman"/>
      <w:b/>
      <w:bCs/>
      <w:lang w:eastAsia="ar-SA"/>
    </w:rPr>
  </w:style>
  <w:style w:type="character" w:customStyle="1" w:styleId="70">
    <w:name w:val="Заголовок 7 Знак"/>
    <w:basedOn w:val="a0"/>
    <w:link w:val="7"/>
    <w:rsid w:val="003A5910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WW8Num2z0">
    <w:name w:val="WW8Num2z0"/>
    <w:rsid w:val="003A5910"/>
    <w:rPr>
      <w:b w:val="0"/>
      <w:i w:val="0"/>
      <w:sz w:val="22"/>
      <w:szCs w:val="22"/>
    </w:rPr>
  </w:style>
  <w:style w:type="character" w:customStyle="1" w:styleId="WW8Num3z0">
    <w:name w:val="WW8Num3z0"/>
    <w:rsid w:val="003A5910"/>
    <w:rPr>
      <w:b w:val="0"/>
      <w:i w:val="0"/>
      <w:sz w:val="22"/>
      <w:szCs w:val="22"/>
    </w:rPr>
  </w:style>
  <w:style w:type="character" w:customStyle="1" w:styleId="WW8Num4z0">
    <w:name w:val="WW8Num4z0"/>
    <w:rsid w:val="003A5910"/>
    <w:rPr>
      <w:rFonts w:ascii="Symbol" w:hAnsi="Symbol"/>
      <w:color w:val="auto"/>
      <w:sz w:val="20"/>
    </w:rPr>
  </w:style>
  <w:style w:type="character" w:customStyle="1" w:styleId="WW8Num5z0">
    <w:name w:val="WW8Num5z0"/>
    <w:rsid w:val="003A5910"/>
    <w:rPr>
      <w:b w:val="0"/>
    </w:rPr>
  </w:style>
  <w:style w:type="character" w:customStyle="1" w:styleId="WW8Num6z0">
    <w:name w:val="WW8Num6z0"/>
    <w:rsid w:val="003A5910"/>
    <w:rPr>
      <w:b w:val="0"/>
      <w:i w:val="0"/>
      <w:sz w:val="22"/>
      <w:szCs w:val="22"/>
    </w:rPr>
  </w:style>
  <w:style w:type="character" w:customStyle="1" w:styleId="WW8Num7z0">
    <w:name w:val="WW8Num7z0"/>
    <w:rsid w:val="003A5910"/>
    <w:rPr>
      <w:rFonts w:ascii="Symbol" w:hAnsi="Symbol"/>
      <w:color w:val="auto"/>
    </w:rPr>
  </w:style>
  <w:style w:type="character" w:customStyle="1" w:styleId="WW8Num8z0">
    <w:name w:val="WW8Num8z0"/>
    <w:rsid w:val="003A5910"/>
    <w:rPr>
      <w:b w:val="0"/>
      <w:i w:val="0"/>
      <w:sz w:val="22"/>
      <w:szCs w:val="22"/>
    </w:rPr>
  </w:style>
  <w:style w:type="character" w:customStyle="1" w:styleId="WW8Num9z0">
    <w:name w:val="WW8Num9z0"/>
    <w:rsid w:val="003A5910"/>
    <w:rPr>
      <w:rFonts w:ascii="Times New Roman" w:hAnsi="Times New Roman"/>
    </w:rPr>
  </w:style>
  <w:style w:type="character" w:customStyle="1" w:styleId="WW8Num10z0">
    <w:name w:val="WW8Num10z0"/>
    <w:rsid w:val="003A5910"/>
    <w:rPr>
      <w:rFonts w:ascii="Symbol" w:hAnsi="Symbol"/>
      <w:color w:val="auto"/>
    </w:rPr>
  </w:style>
  <w:style w:type="character" w:customStyle="1" w:styleId="WW8Num11z0">
    <w:name w:val="WW8Num11z0"/>
    <w:rsid w:val="003A5910"/>
    <w:rPr>
      <w:rFonts w:ascii="Symbol" w:hAnsi="Symbol"/>
      <w:color w:val="auto"/>
      <w:sz w:val="20"/>
    </w:rPr>
  </w:style>
  <w:style w:type="character" w:customStyle="1" w:styleId="WW8Num12z0">
    <w:name w:val="WW8Num12z0"/>
    <w:rsid w:val="003A5910"/>
    <w:rPr>
      <w:rFonts w:ascii="Times New Roman" w:hAnsi="Times New Roman"/>
      <w:b w:val="0"/>
      <w:i w:val="0"/>
      <w:sz w:val="25"/>
      <w:u w:val="none"/>
    </w:rPr>
  </w:style>
  <w:style w:type="character" w:customStyle="1" w:styleId="31">
    <w:name w:val="Основной шрифт абзаца3"/>
    <w:rsid w:val="003A5910"/>
  </w:style>
  <w:style w:type="character" w:customStyle="1" w:styleId="Absatz-Standardschriftart">
    <w:name w:val="Absatz-Standardschriftart"/>
    <w:rsid w:val="003A5910"/>
  </w:style>
  <w:style w:type="character" w:customStyle="1" w:styleId="WW-Absatz-Standardschriftart">
    <w:name w:val="WW-Absatz-Standardschriftart"/>
    <w:rsid w:val="003A5910"/>
  </w:style>
  <w:style w:type="character" w:customStyle="1" w:styleId="WW-Absatz-Standardschriftart1">
    <w:name w:val="WW-Absatz-Standardschriftart1"/>
    <w:rsid w:val="003A5910"/>
  </w:style>
  <w:style w:type="character" w:customStyle="1" w:styleId="WW-Absatz-Standardschriftart11">
    <w:name w:val="WW-Absatz-Standardschriftart11"/>
    <w:rsid w:val="003A5910"/>
  </w:style>
  <w:style w:type="character" w:customStyle="1" w:styleId="WW-Absatz-Standardschriftart111">
    <w:name w:val="WW-Absatz-Standardschriftart111"/>
    <w:rsid w:val="003A5910"/>
  </w:style>
  <w:style w:type="character" w:customStyle="1" w:styleId="21">
    <w:name w:val="Основной шрифт абзаца2"/>
    <w:rsid w:val="003A5910"/>
  </w:style>
  <w:style w:type="character" w:customStyle="1" w:styleId="WW-Absatz-Standardschriftart1111">
    <w:name w:val="WW-Absatz-Standardschriftart1111"/>
    <w:rsid w:val="003A5910"/>
  </w:style>
  <w:style w:type="character" w:customStyle="1" w:styleId="WW-Absatz-Standardschriftart11111">
    <w:name w:val="WW-Absatz-Standardschriftart11111"/>
    <w:rsid w:val="003A5910"/>
  </w:style>
  <w:style w:type="character" w:customStyle="1" w:styleId="WW-Absatz-Standardschriftart111111">
    <w:name w:val="WW-Absatz-Standardschriftart111111"/>
    <w:rsid w:val="003A5910"/>
  </w:style>
  <w:style w:type="character" w:customStyle="1" w:styleId="WW-Absatz-Standardschriftart1111111">
    <w:name w:val="WW-Absatz-Standardschriftart1111111"/>
    <w:rsid w:val="003A5910"/>
  </w:style>
  <w:style w:type="character" w:customStyle="1" w:styleId="WW-Absatz-Standardschriftart11111111">
    <w:name w:val="WW-Absatz-Standardschriftart11111111"/>
    <w:rsid w:val="003A5910"/>
  </w:style>
  <w:style w:type="character" w:customStyle="1" w:styleId="WW8Num13z0">
    <w:name w:val="WW8Num13z0"/>
    <w:rsid w:val="003A5910"/>
    <w:rPr>
      <w:rFonts w:ascii="Symbol" w:hAnsi="Symbol"/>
      <w:color w:val="auto"/>
    </w:rPr>
  </w:style>
  <w:style w:type="character" w:customStyle="1" w:styleId="WW8Num14z0">
    <w:name w:val="WW8Num14z0"/>
    <w:rsid w:val="003A5910"/>
    <w:rPr>
      <w:rFonts w:ascii="Symbol" w:hAnsi="Symbol"/>
      <w:color w:val="auto"/>
    </w:rPr>
  </w:style>
  <w:style w:type="character" w:customStyle="1" w:styleId="WW8Num15z0">
    <w:name w:val="WW8Num15z0"/>
    <w:rsid w:val="003A5910"/>
    <w:rPr>
      <w:rFonts w:ascii="Symbol" w:hAnsi="Symbol"/>
      <w:color w:val="auto"/>
    </w:rPr>
  </w:style>
  <w:style w:type="character" w:customStyle="1" w:styleId="WW8Num16z0">
    <w:name w:val="WW8Num16z0"/>
    <w:rsid w:val="003A5910"/>
    <w:rPr>
      <w:rFonts w:ascii="Symbol" w:hAnsi="Symbol"/>
      <w:color w:val="auto"/>
    </w:rPr>
  </w:style>
  <w:style w:type="character" w:customStyle="1" w:styleId="WW-Absatz-Standardschriftart111111111">
    <w:name w:val="WW-Absatz-Standardschriftart111111111"/>
    <w:rsid w:val="003A5910"/>
  </w:style>
  <w:style w:type="character" w:customStyle="1" w:styleId="WW8Num1z0">
    <w:name w:val="WW8Num1z0"/>
    <w:rsid w:val="003A5910"/>
    <w:rPr>
      <w:b w:val="0"/>
      <w:i w:val="0"/>
      <w:sz w:val="22"/>
      <w:szCs w:val="22"/>
    </w:rPr>
  </w:style>
  <w:style w:type="character" w:customStyle="1" w:styleId="WW8Num6z1">
    <w:name w:val="WW8Num6z1"/>
    <w:rsid w:val="003A5910"/>
    <w:rPr>
      <w:b w:val="0"/>
      <w:i w:val="0"/>
      <w:sz w:val="24"/>
      <w:szCs w:val="24"/>
    </w:rPr>
  </w:style>
  <w:style w:type="character" w:customStyle="1" w:styleId="WW8Num8z1">
    <w:name w:val="WW8Num8z1"/>
    <w:rsid w:val="003A5910"/>
    <w:rPr>
      <w:b w:val="0"/>
      <w:i w:val="0"/>
      <w:sz w:val="24"/>
      <w:szCs w:val="24"/>
    </w:rPr>
  </w:style>
  <w:style w:type="character" w:customStyle="1" w:styleId="WW8Num10z1">
    <w:name w:val="WW8Num10z1"/>
    <w:rsid w:val="003A5910"/>
    <w:rPr>
      <w:rFonts w:ascii="Courier New" w:hAnsi="Courier New" w:cs="Courier New"/>
    </w:rPr>
  </w:style>
  <w:style w:type="character" w:customStyle="1" w:styleId="WW8Num10z2">
    <w:name w:val="WW8Num10z2"/>
    <w:rsid w:val="003A5910"/>
    <w:rPr>
      <w:rFonts w:ascii="Wingdings" w:hAnsi="Wingdings"/>
    </w:rPr>
  </w:style>
  <w:style w:type="character" w:customStyle="1" w:styleId="WW8Num10z3">
    <w:name w:val="WW8Num10z3"/>
    <w:rsid w:val="003A5910"/>
    <w:rPr>
      <w:rFonts w:ascii="Symbol" w:hAnsi="Symbol"/>
    </w:rPr>
  </w:style>
  <w:style w:type="character" w:customStyle="1" w:styleId="WW8Num11z1">
    <w:name w:val="WW8Num11z1"/>
    <w:rsid w:val="003A5910"/>
    <w:rPr>
      <w:rFonts w:ascii="Courier New" w:hAnsi="Courier New" w:cs="Times New Roman"/>
    </w:rPr>
  </w:style>
  <w:style w:type="character" w:customStyle="1" w:styleId="WW8Num13z1">
    <w:name w:val="WW8Num13z1"/>
    <w:rsid w:val="003A5910"/>
    <w:rPr>
      <w:rFonts w:ascii="Courier New" w:hAnsi="Courier New" w:cs="Courier New"/>
    </w:rPr>
  </w:style>
  <w:style w:type="character" w:customStyle="1" w:styleId="WW8Num13z2">
    <w:name w:val="WW8Num13z2"/>
    <w:rsid w:val="003A5910"/>
    <w:rPr>
      <w:rFonts w:ascii="Wingdings" w:hAnsi="Wingdings"/>
    </w:rPr>
  </w:style>
  <w:style w:type="character" w:customStyle="1" w:styleId="WW8Num13z3">
    <w:name w:val="WW8Num13z3"/>
    <w:rsid w:val="003A5910"/>
    <w:rPr>
      <w:rFonts w:ascii="Symbol" w:hAnsi="Symbol"/>
    </w:rPr>
  </w:style>
  <w:style w:type="character" w:customStyle="1" w:styleId="WW8Num14z1">
    <w:name w:val="WW8Num14z1"/>
    <w:rsid w:val="003A5910"/>
    <w:rPr>
      <w:rFonts w:ascii="Courier New" w:hAnsi="Courier New" w:cs="Courier New"/>
    </w:rPr>
  </w:style>
  <w:style w:type="character" w:customStyle="1" w:styleId="WW8Num14z2">
    <w:name w:val="WW8Num14z2"/>
    <w:rsid w:val="003A5910"/>
    <w:rPr>
      <w:rFonts w:ascii="Wingdings" w:hAnsi="Wingdings"/>
    </w:rPr>
  </w:style>
  <w:style w:type="character" w:customStyle="1" w:styleId="WW8Num14z3">
    <w:name w:val="WW8Num14z3"/>
    <w:rsid w:val="003A5910"/>
    <w:rPr>
      <w:rFonts w:ascii="Symbol" w:hAnsi="Symbol"/>
    </w:rPr>
  </w:style>
  <w:style w:type="character" w:customStyle="1" w:styleId="WW8Num15z1">
    <w:name w:val="WW8Num15z1"/>
    <w:rsid w:val="003A5910"/>
    <w:rPr>
      <w:rFonts w:ascii="Courier New" w:hAnsi="Courier New" w:cs="Courier New"/>
    </w:rPr>
  </w:style>
  <w:style w:type="character" w:customStyle="1" w:styleId="WW8Num15z2">
    <w:name w:val="WW8Num15z2"/>
    <w:rsid w:val="003A5910"/>
    <w:rPr>
      <w:rFonts w:ascii="Wingdings" w:hAnsi="Wingdings"/>
    </w:rPr>
  </w:style>
  <w:style w:type="character" w:customStyle="1" w:styleId="WW8Num15z3">
    <w:name w:val="WW8Num15z3"/>
    <w:rsid w:val="003A5910"/>
    <w:rPr>
      <w:rFonts w:ascii="Symbol" w:hAnsi="Symbol"/>
    </w:rPr>
  </w:style>
  <w:style w:type="character" w:customStyle="1" w:styleId="WW8Num17z0">
    <w:name w:val="WW8Num17z0"/>
    <w:rsid w:val="003A5910"/>
    <w:rPr>
      <w:rFonts w:ascii="Symbol" w:hAnsi="Symbol"/>
      <w:color w:val="auto"/>
    </w:rPr>
  </w:style>
  <w:style w:type="character" w:customStyle="1" w:styleId="WW8Num17z1">
    <w:name w:val="WW8Num17z1"/>
    <w:rsid w:val="003A5910"/>
    <w:rPr>
      <w:rFonts w:ascii="Courier New" w:hAnsi="Courier New" w:cs="Courier New"/>
    </w:rPr>
  </w:style>
  <w:style w:type="character" w:customStyle="1" w:styleId="WW8Num17z2">
    <w:name w:val="WW8Num17z2"/>
    <w:rsid w:val="003A5910"/>
    <w:rPr>
      <w:rFonts w:ascii="Wingdings" w:hAnsi="Wingdings"/>
    </w:rPr>
  </w:style>
  <w:style w:type="character" w:customStyle="1" w:styleId="WW8Num17z3">
    <w:name w:val="WW8Num17z3"/>
    <w:rsid w:val="003A5910"/>
    <w:rPr>
      <w:rFonts w:ascii="Symbol" w:hAnsi="Symbol"/>
    </w:rPr>
  </w:style>
  <w:style w:type="character" w:customStyle="1" w:styleId="WW8Num18z0">
    <w:name w:val="WW8Num18z0"/>
    <w:rsid w:val="003A5910"/>
    <w:rPr>
      <w:b w:val="0"/>
      <w:i w:val="0"/>
      <w:sz w:val="22"/>
      <w:szCs w:val="22"/>
    </w:rPr>
  </w:style>
  <w:style w:type="character" w:customStyle="1" w:styleId="WW8Num19z0">
    <w:name w:val="WW8Num19z0"/>
    <w:rsid w:val="003A5910"/>
    <w:rPr>
      <w:rFonts w:ascii="Symbol" w:hAnsi="Symbol"/>
      <w:color w:val="auto"/>
    </w:rPr>
  </w:style>
  <w:style w:type="character" w:customStyle="1" w:styleId="WW8Num21z0">
    <w:name w:val="WW8Num21z0"/>
    <w:rsid w:val="003A5910"/>
    <w:rPr>
      <w:rFonts w:ascii="Symbol" w:hAnsi="Symbol"/>
      <w:color w:val="auto"/>
    </w:rPr>
  </w:style>
  <w:style w:type="character" w:customStyle="1" w:styleId="WW8Num21z1">
    <w:name w:val="WW8Num21z1"/>
    <w:rsid w:val="003A5910"/>
    <w:rPr>
      <w:rFonts w:ascii="Courier New" w:hAnsi="Courier New" w:cs="Courier New"/>
    </w:rPr>
  </w:style>
  <w:style w:type="character" w:customStyle="1" w:styleId="WW8Num21z2">
    <w:name w:val="WW8Num21z2"/>
    <w:rsid w:val="003A5910"/>
    <w:rPr>
      <w:rFonts w:ascii="Wingdings" w:hAnsi="Wingdings"/>
    </w:rPr>
  </w:style>
  <w:style w:type="character" w:customStyle="1" w:styleId="WW8Num21z3">
    <w:name w:val="WW8Num21z3"/>
    <w:rsid w:val="003A5910"/>
    <w:rPr>
      <w:rFonts w:ascii="Symbol" w:hAnsi="Symbol"/>
    </w:rPr>
  </w:style>
  <w:style w:type="character" w:customStyle="1" w:styleId="WW8Num24z0">
    <w:name w:val="WW8Num24z0"/>
    <w:rsid w:val="003A5910"/>
    <w:rPr>
      <w:rFonts w:ascii="Times New Roman" w:hAnsi="Times New Roman" w:cs="Times New Roman"/>
    </w:rPr>
  </w:style>
  <w:style w:type="character" w:customStyle="1" w:styleId="WW8Num25z1">
    <w:name w:val="WW8Num25z1"/>
    <w:rsid w:val="003A5910"/>
    <w:rPr>
      <w:b w:val="0"/>
    </w:rPr>
  </w:style>
  <w:style w:type="character" w:customStyle="1" w:styleId="WW8Num28z0">
    <w:name w:val="WW8Num28z0"/>
    <w:rsid w:val="003A5910"/>
    <w:rPr>
      <w:rFonts w:ascii="Times New Roman" w:hAnsi="Times New Roman"/>
    </w:rPr>
  </w:style>
  <w:style w:type="character" w:customStyle="1" w:styleId="WW8Num28z1">
    <w:name w:val="WW8Num28z1"/>
    <w:rsid w:val="003A5910"/>
    <w:rPr>
      <w:rFonts w:ascii="Courier New" w:hAnsi="Courier New" w:cs="Courier New"/>
    </w:rPr>
  </w:style>
  <w:style w:type="character" w:customStyle="1" w:styleId="WW8Num28z2">
    <w:name w:val="WW8Num28z2"/>
    <w:rsid w:val="003A5910"/>
    <w:rPr>
      <w:rFonts w:ascii="Wingdings" w:hAnsi="Wingdings" w:cs="Wingdings"/>
    </w:rPr>
  </w:style>
  <w:style w:type="character" w:customStyle="1" w:styleId="WW8Num28z3">
    <w:name w:val="WW8Num28z3"/>
    <w:rsid w:val="003A5910"/>
    <w:rPr>
      <w:rFonts w:ascii="Symbol" w:hAnsi="Symbol" w:cs="Symbol"/>
    </w:rPr>
  </w:style>
  <w:style w:type="character" w:customStyle="1" w:styleId="WW8Num32z0">
    <w:name w:val="WW8Num32z0"/>
    <w:rsid w:val="003A5910"/>
    <w:rPr>
      <w:rFonts w:ascii="Times New Roman" w:hAnsi="Times New Roman" w:cs="Times New Roman"/>
    </w:rPr>
  </w:style>
  <w:style w:type="character" w:customStyle="1" w:styleId="WW8Num35z0">
    <w:name w:val="WW8Num35z0"/>
    <w:rsid w:val="003A5910"/>
    <w:rPr>
      <w:rFonts w:ascii="Symbol" w:hAnsi="Symbol"/>
      <w:color w:val="auto"/>
    </w:rPr>
  </w:style>
  <w:style w:type="character" w:customStyle="1" w:styleId="WW8Num36z0">
    <w:name w:val="WW8Num36z0"/>
    <w:rsid w:val="003A5910"/>
    <w:rPr>
      <w:rFonts w:ascii="Symbol" w:hAnsi="Symbol"/>
      <w:color w:val="auto"/>
    </w:rPr>
  </w:style>
  <w:style w:type="character" w:customStyle="1" w:styleId="WW8Num36z1">
    <w:name w:val="WW8Num36z1"/>
    <w:rsid w:val="003A5910"/>
    <w:rPr>
      <w:rFonts w:ascii="Courier New" w:hAnsi="Courier New" w:cs="Courier New"/>
    </w:rPr>
  </w:style>
  <w:style w:type="character" w:customStyle="1" w:styleId="WW8Num36z2">
    <w:name w:val="WW8Num36z2"/>
    <w:rsid w:val="003A5910"/>
    <w:rPr>
      <w:rFonts w:ascii="Wingdings" w:hAnsi="Wingdings"/>
    </w:rPr>
  </w:style>
  <w:style w:type="character" w:customStyle="1" w:styleId="WW8Num36z3">
    <w:name w:val="WW8Num36z3"/>
    <w:rsid w:val="003A5910"/>
    <w:rPr>
      <w:rFonts w:ascii="Symbol" w:hAnsi="Symbol"/>
    </w:rPr>
  </w:style>
  <w:style w:type="character" w:customStyle="1" w:styleId="WW8Num37z0">
    <w:name w:val="WW8Num37z0"/>
    <w:rsid w:val="003A5910"/>
    <w:rPr>
      <w:rFonts w:ascii="Symbol" w:hAnsi="Symbol" w:cs="Symbol"/>
      <w:sz w:val="18"/>
      <w:szCs w:val="18"/>
    </w:rPr>
  </w:style>
  <w:style w:type="character" w:customStyle="1" w:styleId="WW8Num37z1">
    <w:name w:val="WW8Num37z1"/>
    <w:rsid w:val="003A5910"/>
    <w:rPr>
      <w:rFonts w:ascii="Courier New" w:hAnsi="Courier New" w:cs="Courier New"/>
    </w:rPr>
  </w:style>
  <w:style w:type="character" w:customStyle="1" w:styleId="WW8Num37z2">
    <w:name w:val="WW8Num37z2"/>
    <w:rsid w:val="003A5910"/>
    <w:rPr>
      <w:rFonts w:ascii="Wingdings" w:hAnsi="Wingdings" w:cs="Wingdings"/>
    </w:rPr>
  </w:style>
  <w:style w:type="character" w:customStyle="1" w:styleId="WW8Num37z3">
    <w:name w:val="WW8Num37z3"/>
    <w:rsid w:val="003A5910"/>
    <w:rPr>
      <w:rFonts w:ascii="Symbol" w:hAnsi="Symbol" w:cs="Symbol"/>
    </w:rPr>
  </w:style>
  <w:style w:type="character" w:customStyle="1" w:styleId="WW8Num38z0">
    <w:name w:val="WW8Num38z0"/>
    <w:rsid w:val="003A5910"/>
    <w:rPr>
      <w:rFonts w:ascii="Symbol" w:hAnsi="Symbol"/>
      <w:color w:val="auto"/>
    </w:rPr>
  </w:style>
  <w:style w:type="character" w:customStyle="1" w:styleId="WW8Num38z1">
    <w:name w:val="WW8Num38z1"/>
    <w:rsid w:val="003A5910"/>
    <w:rPr>
      <w:rFonts w:ascii="Courier New" w:hAnsi="Courier New" w:cs="Courier New"/>
    </w:rPr>
  </w:style>
  <w:style w:type="character" w:customStyle="1" w:styleId="WW8Num38z2">
    <w:name w:val="WW8Num38z2"/>
    <w:rsid w:val="003A5910"/>
    <w:rPr>
      <w:rFonts w:ascii="Wingdings" w:hAnsi="Wingdings"/>
    </w:rPr>
  </w:style>
  <w:style w:type="character" w:customStyle="1" w:styleId="WW8Num38z3">
    <w:name w:val="WW8Num38z3"/>
    <w:rsid w:val="003A5910"/>
    <w:rPr>
      <w:rFonts w:ascii="Symbol" w:hAnsi="Symbol"/>
    </w:rPr>
  </w:style>
  <w:style w:type="character" w:customStyle="1" w:styleId="WW8Num39z0">
    <w:name w:val="WW8Num39z0"/>
    <w:rsid w:val="003A5910"/>
    <w:rPr>
      <w:rFonts w:ascii="Symbol" w:hAnsi="Symbol"/>
      <w:color w:val="auto"/>
    </w:rPr>
  </w:style>
  <w:style w:type="character" w:customStyle="1" w:styleId="WW8Num40z0">
    <w:name w:val="WW8Num40z0"/>
    <w:rsid w:val="003A5910"/>
    <w:rPr>
      <w:rFonts w:ascii="Symbol" w:hAnsi="Symbol"/>
      <w:color w:val="auto"/>
    </w:rPr>
  </w:style>
  <w:style w:type="character" w:customStyle="1" w:styleId="WW8Num40z1">
    <w:name w:val="WW8Num40z1"/>
    <w:rsid w:val="003A5910"/>
    <w:rPr>
      <w:rFonts w:ascii="Courier New" w:hAnsi="Courier New" w:cs="Courier New"/>
    </w:rPr>
  </w:style>
  <w:style w:type="character" w:customStyle="1" w:styleId="WW8Num40z2">
    <w:name w:val="WW8Num40z2"/>
    <w:rsid w:val="003A5910"/>
    <w:rPr>
      <w:rFonts w:ascii="Wingdings" w:hAnsi="Wingdings"/>
    </w:rPr>
  </w:style>
  <w:style w:type="character" w:customStyle="1" w:styleId="WW8Num40z3">
    <w:name w:val="WW8Num40z3"/>
    <w:rsid w:val="003A5910"/>
    <w:rPr>
      <w:rFonts w:ascii="Symbol" w:hAnsi="Symbol"/>
    </w:rPr>
  </w:style>
  <w:style w:type="character" w:customStyle="1" w:styleId="WW8Num41z0">
    <w:name w:val="WW8Num41z0"/>
    <w:rsid w:val="003A5910"/>
    <w:rPr>
      <w:b w:val="0"/>
      <w:i w:val="0"/>
      <w:sz w:val="22"/>
      <w:szCs w:val="22"/>
    </w:rPr>
  </w:style>
  <w:style w:type="character" w:customStyle="1" w:styleId="WW8Num42z0">
    <w:name w:val="WW8Num42z0"/>
    <w:rsid w:val="003A5910"/>
    <w:rPr>
      <w:b w:val="0"/>
      <w:i w:val="0"/>
      <w:sz w:val="22"/>
      <w:szCs w:val="22"/>
    </w:rPr>
  </w:style>
  <w:style w:type="character" w:customStyle="1" w:styleId="WW8Num43z0">
    <w:name w:val="WW8Num43z0"/>
    <w:rsid w:val="003A5910"/>
    <w:rPr>
      <w:rFonts w:ascii="Symbol" w:hAnsi="Symbol"/>
      <w:color w:val="auto"/>
    </w:rPr>
  </w:style>
  <w:style w:type="character" w:customStyle="1" w:styleId="WW8Num43z1">
    <w:name w:val="WW8Num43z1"/>
    <w:rsid w:val="003A5910"/>
    <w:rPr>
      <w:rFonts w:ascii="Courier New" w:hAnsi="Courier New" w:cs="Courier New"/>
    </w:rPr>
  </w:style>
  <w:style w:type="character" w:customStyle="1" w:styleId="WW8Num43z2">
    <w:name w:val="WW8Num43z2"/>
    <w:rsid w:val="003A5910"/>
    <w:rPr>
      <w:rFonts w:ascii="Wingdings" w:hAnsi="Wingdings"/>
    </w:rPr>
  </w:style>
  <w:style w:type="character" w:customStyle="1" w:styleId="WW8Num43z3">
    <w:name w:val="WW8Num43z3"/>
    <w:rsid w:val="003A5910"/>
    <w:rPr>
      <w:rFonts w:ascii="Symbol" w:hAnsi="Symbol"/>
    </w:rPr>
  </w:style>
  <w:style w:type="character" w:customStyle="1" w:styleId="11">
    <w:name w:val="Основной шрифт абзаца1"/>
    <w:rsid w:val="003A5910"/>
  </w:style>
  <w:style w:type="character" w:styleId="a3">
    <w:name w:val="page number"/>
    <w:basedOn w:val="11"/>
    <w:rsid w:val="003A5910"/>
  </w:style>
  <w:style w:type="character" w:styleId="a4">
    <w:name w:val="Strong"/>
    <w:basedOn w:val="11"/>
    <w:qFormat/>
    <w:rsid w:val="003A5910"/>
    <w:rPr>
      <w:b/>
    </w:rPr>
  </w:style>
  <w:style w:type="character" w:styleId="a5">
    <w:name w:val="Emphasis"/>
    <w:basedOn w:val="11"/>
    <w:qFormat/>
    <w:rsid w:val="003A5910"/>
    <w:rPr>
      <w:i/>
    </w:rPr>
  </w:style>
  <w:style w:type="character" w:customStyle="1" w:styleId="a6">
    <w:name w:val="Символ нумерации"/>
    <w:rsid w:val="003A5910"/>
  </w:style>
  <w:style w:type="character" w:customStyle="1" w:styleId="a7">
    <w:name w:val="Маркеры списка"/>
    <w:rsid w:val="003A5910"/>
    <w:rPr>
      <w:rFonts w:ascii="StarSymbol" w:eastAsia="StarSymbol" w:hAnsi="StarSymbol" w:cs="StarSymbol"/>
      <w:sz w:val="18"/>
      <w:szCs w:val="18"/>
    </w:rPr>
  </w:style>
  <w:style w:type="paragraph" w:customStyle="1" w:styleId="12">
    <w:name w:val="Заголовок1"/>
    <w:basedOn w:val="a"/>
    <w:next w:val="a8"/>
    <w:rsid w:val="003A5910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8">
    <w:name w:val="Body Text"/>
    <w:basedOn w:val="a"/>
    <w:link w:val="a9"/>
    <w:rsid w:val="003A5910"/>
    <w:pPr>
      <w:spacing w:after="120"/>
    </w:pPr>
  </w:style>
  <w:style w:type="character" w:customStyle="1" w:styleId="a9">
    <w:name w:val="Основной текст Знак"/>
    <w:basedOn w:val="a0"/>
    <w:link w:val="a8"/>
    <w:rsid w:val="003A591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a">
    <w:name w:val="List"/>
    <w:basedOn w:val="a8"/>
    <w:rsid w:val="003A5910"/>
    <w:rPr>
      <w:rFonts w:ascii="Arial" w:hAnsi="Arial" w:cs="Tahoma"/>
    </w:rPr>
  </w:style>
  <w:style w:type="paragraph" w:customStyle="1" w:styleId="32">
    <w:name w:val="Название3"/>
    <w:basedOn w:val="a"/>
    <w:rsid w:val="003A591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33">
    <w:name w:val="Указатель3"/>
    <w:basedOn w:val="a"/>
    <w:rsid w:val="003A5910"/>
    <w:pPr>
      <w:suppressLineNumbers/>
    </w:pPr>
    <w:rPr>
      <w:rFonts w:ascii="Arial" w:hAnsi="Arial" w:cs="Tahoma"/>
    </w:rPr>
  </w:style>
  <w:style w:type="paragraph" w:customStyle="1" w:styleId="22">
    <w:name w:val="Название2"/>
    <w:basedOn w:val="a"/>
    <w:rsid w:val="003A591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3">
    <w:name w:val="Указатель2"/>
    <w:basedOn w:val="a"/>
    <w:rsid w:val="003A5910"/>
    <w:pPr>
      <w:suppressLineNumbers/>
    </w:pPr>
    <w:rPr>
      <w:rFonts w:ascii="Arial" w:hAnsi="Arial" w:cs="Tahoma"/>
    </w:rPr>
  </w:style>
  <w:style w:type="paragraph" w:customStyle="1" w:styleId="13">
    <w:name w:val="Название1"/>
    <w:basedOn w:val="a"/>
    <w:rsid w:val="003A591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4">
    <w:name w:val="Указатель1"/>
    <w:basedOn w:val="a"/>
    <w:rsid w:val="003A5910"/>
    <w:pPr>
      <w:suppressLineNumbers/>
    </w:pPr>
    <w:rPr>
      <w:rFonts w:ascii="Arial" w:hAnsi="Arial" w:cs="Tahoma"/>
    </w:rPr>
  </w:style>
  <w:style w:type="paragraph" w:styleId="ab">
    <w:name w:val="Title"/>
    <w:basedOn w:val="a"/>
    <w:next w:val="ac"/>
    <w:link w:val="ad"/>
    <w:qFormat/>
    <w:rsid w:val="003A5910"/>
    <w:pPr>
      <w:jc w:val="center"/>
    </w:pPr>
    <w:rPr>
      <w:sz w:val="28"/>
      <w:szCs w:val="28"/>
    </w:rPr>
  </w:style>
  <w:style w:type="character" w:customStyle="1" w:styleId="ad">
    <w:name w:val="Заголовок Знак"/>
    <w:basedOn w:val="a0"/>
    <w:link w:val="ab"/>
    <w:rsid w:val="003A5910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ac">
    <w:name w:val="Subtitle"/>
    <w:basedOn w:val="a"/>
    <w:next w:val="a8"/>
    <w:link w:val="ae"/>
    <w:uiPriority w:val="11"/>
    <w:qFormat/>
    <w:rsid w:val="003A5910"/>
    <w:rPr>
      <w:b/>
      <w:szCs w:val="20"/>
    </w:rPr>
  </w:style>
  <w:style w:type="character" w:customStyle="1" w:styleId="ae">
    <w:name w:val="Подзаголовок Знак"/>
    <w:basedOn w:val="a0"/>
    <w:link w:val="ac"/>
    <w:uiPriority w:val="11"/>
    <w:rsid w:val="003A5910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af">
    <w:name w:val="Body Text Indent"/>
    <w:basedOn w:val="a"/>
    <w:link w:val="af0"/>
    <w:rsid w:val="003A5910"/>
    <w:pPr>
      <w:tabs>
        <w:tab w:val="left" w:pos="567"/>
      </w:tabs>
      <w:jc w:val="both"/>
    </w:pPr>
    <w:rPr>
      <w:sz w:val="28"/>
      <w:szCs w:val="28"/>
    </w:rPr>
  </w:style>
  <w:style w:type="character" w:customStyle="1" w:styleId="af0">
    <w:name w:val="Основной текст с отступом Знак"/>
    <w:basedOn w:val="a0"/>
    <w:link w:val="af"/>
    <w:rsid w:val="003A5910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310">
    <w:name w:val="Основной текст с отступом 31"/>
    <w:basedOn w:val="a"/>
    <w:rsid w:val="003A5910"/>
    <w:pPr>
      <w:spacing w:after="120"/>
      <w:ind w:left="283"/>
    </w:pPr>
    <w:rPr>
      <w:sz w:val="16"/>
      <w:szCs w:val="16"/>
    </w:rPr>
  </w:style>
  <w:style w:type="paragraph" w:customStyle="1" w:styleId="311">
    <w:name w:val="Основной текст 31"/>
    <w:basedOn w:val="a"/>
    <w:rsid w:val="003A5910"/>
    <w:pPr>
      <w:spacing w:after="120"/>
    </w:pPr>
    <w:rPr>
      <w:sz w:val="16"/>
      <w:szCs w:val="16"/>
    </w:rPr>
  </w:style>
  <w:style w:type="paragraph" w:styleId="af1">
    <w:name w:val="header"/>
    <w:basedOn w:val="a"/>
    <w:link w:val="af2"/>
    <w:rsid w:val="003A5910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rsid w:val="003A591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3">
    <w:name w:val="footer"/>
    <w:basedOn w:val="a"/>
    <w:link w:val="af4"/>
    <w:uiPriority w:val="99"/>
    <w:rsid w:val="003A5910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rsid w:val="003A591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5">
    <w:name w:val="Схема документа1"/>
    <w:basedOn w:val="a"/>
    <w:rsid w:val="003A5910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210">
    <w:name w:val="Основной текст с отступом 21"/>
    <w:basedOn w:val="a"/>
    <w:rsid w:val="003A5910"/>
    <w:pPr>
      <w:spacing w:after="120" w:line="480" w:lineRule="auto"/>
      <w:ind w:left="283"/>
    </w:pPr>
  </w:style>
  <w:style w:type="paragraph" w:customStyle="1" w:styleId="211">
    <w:name w:val="Основной текст 21"/>
    <w:basedOn w:val="a"/>
    <w:rsid w:val="003A5910"/>
    <w:pPr>
      <w:spacing w:after="120" w:line="480" w:lineRule="auto"/>
    </w:pPr>
  </w:style>
  <w:style w:type="paragraph" w:customStyle="1" w:styleId="16">
    <w:name w:val="Текст1"/>
    <w:basedOn w:val="a"/>
    <w:rsid w:val="003A5910"/>
    <w:rPr>
      <w:rFonts w:ascii="Courier New" w:hAnsi="Courier New"/>
      <w:spacing w:val="2"/>
      <w:sz w:val="20"/>
      <w:szCs w:val="20"/>
    </w:rPr>
  </w:style>
  <w:style w:type="paragraph" w:styleId="af5">
    <w:name w:val="Balloon Text"/>
    <w:basedOn w:val="a"/>
    <w:link w:val="af6"/>
    <w:rsid w:val="003A5910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rsid w:val="003A5910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ConsNormal">
    <w:name w:val="ConsNormal"/>
    <w:rsid w:val="003A5910"/>
    <w:pPr>
      <w:suppressAutoHyphens/>
      <w:spacing w:after="0" w:line="240" w:lineRule="auto"/>
      <w:ind w:firstLine="720"/>
    </w:pPr>
    <w:rPr>
      <w:rFonts w:ascii="Consultant" w:eastAsia="Arial" w:hAnsi="Consultant" w:cs="Times New Roman"/>
      <w:sz w:val="20"/>
      <w:szCs w:val="20"/>
      <w:lang w:eastAsia="ar-SA"/>
    </w:rPr>
  </w:style>
  <w:style w:type="paragraph" w:customStyle="1" w:styleId="17">
    <w:name w:val="Цитата1"/>
    <w:basedOn w:val="a"/>
    <w:rsid w:val="003A5910"/>
    <w:pPr>
      <w:ind w:left="851" w:right="-142" w:hanging="131"/>
      <w:jc w:val="both"/>
    </w:pPr>
    <w:rPr>
      <w:sz w:val="22"/>
      <w:szCs w:val="20"/>
    </w:rPr>
  </w:style>
  <w:style w:type="paragraph" w:customStyle="1" w:styleId="af7">
    <w:name w:val="Таблицы (моноширинный)"/>
    <w:basedOn w:val="a"/>
    <w:next w:val="a"/>
    <w:rsid w:val="003A5910"/>
    <w:pPr>
      <w:widowControl w:val="0"/>
      <w:autoSpaceDE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18">
    <w:name w:val="Основной текст с отступом1"/>
    <w:basedOn w:val="a"/>
    <w:rsid w:val="003A5910"/>
    <w:pPr>
      <w:spacing w:line="200" w:lineRule="exact"/>
      <w:ind w:firstLine="284"/>
      <w:jc w:val="both"/>
    </w:pPr>
    <w:rPr>
      <w:rFonts w:ascii="Arial" w:hAnsi="Arial" w:cs="Arial"/>
      <w:sz w:val="18"/>
      <w:szCs w:val="18"/>
    </w:rPr>
  </w:style>
  <w:style w:type="paragraph" w:customStyle="1" w:styleId="ConsPlusNonformat">
    <w:name w:val="ConsPlusNonformat"/>
    <w:rsid w:val="003A5910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customStyle="1" w:styleId="af8">
    <w:name w:val="Содержимое таблицы"/>
    <w:basedOn w:val="a"/>
    <w:rsid w:val="003A5910"/>
    <w:pPr>
      <w:suppressLineNumbers/>
    </w:pPr>
  </w:style>
  <w:style w:type="paragraph" w:customStyle="1" w:styleId="af9">
    <w:name w:val="Заголовок таблицы"/>
    <w:basedOn w:val="af8"/>
    <w:rsid w:val="003A5910"/>
    <w:pPr>
      <w:jc w:val="center"/>
    </w:pPr>
    <w:rPr>
      <w:b/>
      <w:bCs/>
    </w:rPr>
  </w:style>
  <w:style w:type="paragraph" w:customStyle="1" w:styleId="19">
    <w:name w:val="Обычный1"/>
    <w:rsid w:val="003A5910"/>
    <w:pPr>
      <w:suppressAutoHyphens/>
      <w:spacing w:after="0" w:line="240" w:lineRule="auto"/>
    </w:pPr>
    <w:rPr>
      <w:rFonts w:ascii="Times New Roman" w:eastAsia="Arial" w:hAnsi="Times New Roman" w:cs="Times New Roman"/>
      <w:sz w:val="24"/>
      <w:szCs w:val="20"/>
      <w:lang w:eastAsia="ar-SA"/>
    </w:rPr>
  </w:style>
  <w:style w:type="table" w:styleId="afa">
    <w:name w:val="Table Grid"/>
    <w:basedOn w:val="a1"/>
    <w:uiPriority w:val="59"/>
    <w:rsid w:val="003A59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b">
    <w:name w:val="No Spacing"/>
    <w:uiPriority w:val="1"/>
    <w:qFormat/>
    <w:rsid w:val="003A5910"/>
    <w:pPr>
      <w:spacing w:after="0" w:line="240" w:lineRule="auto"/>
    </w:pPr>
    <w:rPr>
      <w:rFonts w:ascii="Calibri" w:eastAsia="Calibri" w:hAnsi="Calibri" w:cs="Times New Roman"/>
    </w:rPr>
  </w:style>
  <w:style w:type="paragraph" w:styleId="24">
    <w:name w:val="Body Text Indent 2"/>
    <w:basedOn w:val="a"/>
    <w:link w:val="25"/>
    <w:uiPriority w:val="99"/>
    <w:unhideWhenUsed/>
    <w:rsid w:val="003A5910"/>
    <w:pPr>
      <w:spacing w:after="120" w:line="480" w:lineRule="auto"/>
      <w:ind w:left="283"/>
    </w:pPr>
    <w:rPr>
      <w:rFonts w:ascii="Calibri" w:hAnsi="Calibri"/>
      <w:sz w:val="22"/>
      <w:szCs w:val="22"/>
      <w:lang w:eastAsia="ru-RU"/>
    </w:rPr>
  </w:style>
  <w:style w:type="character" w:customStyle="1" w:styleId="25">
    <w:name w:val="Основной текст с отступом 2 Знак"/>
    <w:basedOn w:val="a0"/>
    <w:link w:val="24"/>
    <w:uiPriority w:val="99"/>
    <w:rsid w:val="003A5910"/>
    <w:rPr>
      <w:rFonts w:ascii="Calibri" w:eastAsia="Times New Roman" w:hAnsi="Calibri" w:cs="Times New Roman"/>
      <w:lang w:eastAsia="ru-RU"/>
    </w:rPr>
  </w:style>
  <w:style w:type="character" w:styleId="afc">
    <w:name w:val="Hyperlink"/>
    <w:basedOn w:val="a0"/>
    <w:uiPriority w:val="99"/>
    <w:unhideWhenUsed/>
    <w:rsid w:val="003A5910"/>
    <w:rPr>
      <w:color w:val="0000FF"/>
      <w:u w:val="single"/>
    </w:rPr>
  </w:style>
  <w:style w:type="character" w:styleId="afd">
    <w:name w:val="annotation reference"/>
    <w:basedOn w:val="a0"/>
    <w:rsid w:val="003A5910"/>
    <w:rPr>
      <w:sz w:val="16"/>
      <w:szCs w:val="16"/>
    </w:rPr>
  </w:style>
  <w:style w:type="paragraph" w:styleId="afe">
    <w:name w:val="annotation text"/>
    <w:basedOn w:val="a"/>
    <w:link w:val="aff"/>
    <w:rsid w:val="003A5910"/>
    <w:rPr>
      <w:sz w:val="20"/>
      <w:szCs w:val="20"/>
    </w:rPr>
  </w:style>
  <w:style w:type="character" w:customStyle="1" w:styleId="aff">
    <w:name w:val="Текст примечания Знак"/>
    <w:basedOn w:val="a0"/>
    <w:link w:val="afe"/>
    <w:rsid w:val="003A591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f0">
    <w:name w:val="annotation subject"/>
    <w:basedOn w:val="afe"/>
    <w:next w:val="afe"/>
    <w:link w:val="aff1"/>
    <w:rsid w:val="003A5910"/>
    <w:rPr>
      <w:b/>
      <w:bCs/>
    </w:rPr>
  </w:style>
  <w:style w:type="character" w:customStyle="1" w:styleId="aff1">
    <w:name w:val="Тема примечания Знак"/>
    <w:basedOn w:val="aff"/>
    <w:link w:val="aff0"/>
    <w:rsid w:val="003A5910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aff2">
    <w:name w:val="List Paragraph"/>
    <w:basedOn w:val="a"/>
    <w:uiPriority w:val="34"/>
    <w:qFormat/>
    <w:rsid w:val="003A5910"/>
    <w:pPr>
      <w:ind w:left="720"/>
      <w:contextualSpacing/>
    </w:pPr>
  </w:style>
  <w:style w:type="paragraph" w:styleId="aff3">
    <w:name w:val="Normal (Web)"/>
    <w:basedOn w:val="a"/>
    <w:uiPriority w:val="99"/>
    <w:unhideWhenUsed/>
    <w:rsid w:val="003A5910"/>
    <w:pPr>
      <w:spacing w:before="100" w:beforeAutospacing="1" w:after="100" w:afterAutospacing="1"/>
    </w:pPr>
    <w:rPr>
      <w:lang w:eastAsia="ru-RU"/>
    </w:rPr>
  </w:style>
  <w:style w:type="paragraph" w:customStyle="1" w:styleId="1a">
    <w:name w:val="Стиль1"/>
    <w:basedOn w:val="afb"/>
    <w:qFormat/>
    <w:rsid w:val="003A5910"/>
    <w:rPr>
      <w:rFonts w:ascii="Times New Roman" w:eastAsia="Cambria" w:hAnsi="Times New Roman"/>
      <w:sz w:val="24"/>
      <w:szCs w:val="24"/>
      <w:lang w:val="en-US"/>
    </w:rPr>
  </w:style>
  <w:style w:type="paragraph" w:styleId="34">
    <w:name w:val="Body Text Indent 3"/>
    <w:basedOn w:val="a"/>
    <w:link w:val="35"/>
    <w:uiPriority w:val="99"/>
    <w:unhideWhenUsed/>
    <w:rsid w:val="003A5910"/>
    <w:pPr>
      <w:spacing w:after="120"/>
      <w:ind w:left="283"/>
    </w:pPr>
    <w:rPr>
      <w:sz w:val="16"/>
      <w:szCs w:val="16"/>
      <w:lang w:eastAsia="ru-RU"/>
    </w:rPr>
  </w:style>
  <w:style w:type="character" w:customStyle="1" w:styleId="35">
    <w:name w:val="Основной текст с отступом 3 Знак"/>
    <w:basedOn w:val="a0"/>
    <w:link w:val="34"/>
    <w:uiPriority w:val="99"/>
    <w:rsid w:val="003A5910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315</Words>
  <Characters>1800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Сулиманов Ерген Сарсинбаевич</dc:creator>
  <cp:keywords/>
  <dc:description/>
  <cp:lastModifiedBy>Насретдинов Фанис Фаргатевич</cp:lastModifiedBy>
  <cp:revision>4</cp:revision>
  <dcterms:created xsi:type="dcterms:W3CDTF">2019-12-25T07:17:00Z</dcterms:created>
  <dcterms:modified xsi:type="dcterms:W3CDTF">2024-02-22T04:30:00Z</dcterms:modified>
</cp:coreProperties>
</file>