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60D" w:rsidRDefault="005C760D" w:rsidP="005C760D">
      <w:pPr>
        <w:jc w:val="center"/>
        <w:rPr>
          <w:b/>
          <w:sz w:val="28"/>
          <w:szCs w:val="28"/>
        </w:rPr>
      </w:pPr>
    </w:p>
    <w:p w:rsidR="005C760D" w:rsidRDefault="005C760D" w:rsidP="005C760D">
      <w:pPr>
        <w:jc w:val="center"/>
        <w:rPr>
          <w:b/>
          <w:sz w:val="28"/>
          <w:szCs w:val="28"/>
        </w:rPr>
      </w:pPr>
    </w:p>
    <w:p w:rsidR="005C760D" w:rsidRDefault="005C760D" w:rsidP="005C7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ПАРТНЕРА</w:t>
      </w:r>
    </w:p>
    <w:p w:rsidR="005C760D" w:rsidRPr="004E4CBD" w:rsidRDefault="005C760D" w:rsidP="005C760D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662"/>
      </w:tblGrid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</w:rPr>
            </w:pPr>
            <w:r>
              <w:rPr>
                <w:sz w:val="24"/>
              </w:rPr>
              <w:t>Полное наименование организации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0D" w:rsidRDefault="005C760D" w:rsidP="005C760D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Общество с ограниченной ответственностью  «Руссоль»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</w:rPr>
            </w:pPr>
            <w:r>
              <w:rPr>
                <w:sz w:val="24"/>
              </w:rPr>
              <w:t>Сокращенное наименование организации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0D" w:rsidRPr="000C4C26" w:rsidRDefault="005C760D" w:rsidP="005C760D">
            <w:pPr>
              <w:pStyle w:val="4"/>
              <w:ind w:right="-108"/>
              <w:jc w:val="center"/>
              <w:rPr>
                <w:lang w:val="ru-RU"/>
              </w:rPr>
            </w:pPr>
            <w:r w:rsidRPr="000C4C26">
              <w:rPr>
                <w:lang w:val="ru-RU"/>
              </w:rPr>
              <w:t>ООО «Руссоль»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460009, </w:t>
            </w:r>
            <w:r w:rsidR="000C4C26" w:rsidRPr="00EC3BE0">
              <w:rPr>
                <w:sz w:val="26"/>
                <w:szCs w:val="26"/>
              </w:rPr>
              <w:t xml:space="preserve">Российская Федерация, Оренбургская область, город Оренбург городской округ, город Оренбург, улица </w:t>
            </w:r>
            <w:proofErr w:type="spellStart"/>
            <w:r w:rsidR="000C4C26" w:rsidRPr="00EC3BE0">
              <w:rPr>
                <w:sz w:val="26"/>
                <w:szCs w:val="26"/>
              </w:rPr>
              <w:t>Цвиллинга</w:t>
            </w:r>
            <w:proofErr w:type="spellEnd"/>
            <w:r w:rsidR="000C4C26" w:rsidRPr="00EC3BE0">
              <w:rPr>
                <w:sz w:val="26"/>
                <w:szCs w:val="26"/>
              </w:rPr>
              <w:t>, здание № 61/1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для корреспонденции: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460009, </w:t>
            </w:r>
            <w:r w:rsidR="000C4C26" w:rsidRPr="00EC3BE0">
              <w:rPr>
                <w:sz w:val="26"/>
                <w:szCs w:val="26"/>
              </w:rPr>
              <w:t xml:space="preserve">Российская Федерация, Оренбургская область, город Оренбург городской округ, город Оренбург, улица </w:t>
            </w:r>
            <w:proofErr w:type="spellStart"/>
            <w:r w:rsidR="000C4C26" w:rsidRPr="00EC3BE0">
              <w:rPr>
                <w:sz w:val="26"/>
                <w:szCs w:val="26"/>
              </w:rPr>
              <w:t>Цвиллинга</w:t>
            </w:r>
            <w:proofErr w:type="spellEnd"/>
            <w:r w:rsidR="000C4C26" w:rsidRPr="00EC3BE0">
              <w:rPr>
                <w:sz w:val="26"/>
                <w:szCs w:val="26"/>
              </w:rPr>
              <w:t>, здание № 61/1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1085658025650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5611055980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794EB4" w:rsidP="00B17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9975</w:t>
            </w:r>
            <w:r w:rsidR="00AB5BC8">
              <w:rPr>
                <w:sz w:val="24"/>
                <w:szCs w:val="24"/>
              </w:rPr>
              <w:t>50001</w:t>
            </w:r>
          </w:p>
        </w:tc>
      </w:tr>
      <w:tr w:rsidR="00AB5BC8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BC8" w:rsidRDefault="00AB5BC8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BC8" w:rsidRDefault="00AB5BC8" w:rsidP="00B17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53701000</w:t>
            </w:r>
          </w:p>
        </w:tc>
      </w:tr>
      <w:tr w:rsidR="005C760D" w:rsidTr="004C0FC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БАНКОВСКИЕ РЕКВИЗИТЫ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Pr="00B77582" w:rsidRDefault="00573034" w:rsidP="0057303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БАНК</w:t>
            </w:r>
            <w:r w:rsidR="00B77582" w:rsidRPr="00B77582">
              <w:rPr>
                <w:sz w:val="28"/>
                <w:szCs w:val="28"/>
              </w:rPr>
              <w:t xml:space="preserve"> ГПБ (АО) </w:t>
            </w:r>
          </w:p>
        </w:tc>
      </w:tr>
      <w:tr w:rsidR="005C760D" w:rsidRPr="004E4CB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582" w:rsidRPr="00B77582" w:rsidRDefault="00B77582" w:rsidP="00B77582">
            <w:pPr>
              <w:jc w:val="center"/>
              <w:rPr>
                <w:sz w:val="28"/>
                <w:szCs w:val="28"/>
              </w:rPr>
            </w:pPr>
            <w:r w:rsidRPr="00B77582">
              <w:rPr>
                <w:sz w:val="28"/>
                <w:szCs w:val="28"/>
              </w:rPr>
              <w:t>4070</w:t>
            </w:r>
            <w:r w:rsidR="00B74654">
              <w:rPr>
                <w:sz w:val="28"/>
                <w:szCs w:val="28"/>
              </w:rPr>
              <w:t>2810300000046927</w:t>
            </w:r>
          </w:p>
          <w:p w:rsidR="005C760D" w:rsidRPr="00B77582" w:rsidRDefault="005C760D" w:rsidP="00B77582">
            <w:pPr>
              <w:jc w:val="center"/>
              <w:rPr>
                <w:sz w:val="24"/>
                <w:szCs w:val="24"/>
              </w:rPr>
            </w:pPr>
          </w:p>
        </w:tc>
      </w:tr>
      <w:tr w:rsidR="005C760D" w:rsidRPr="004E4CB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Корреспондентский счет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582" w:rsidRPr="00B77582" w:rsidRDefault="00B77582" w:rsidP="00B77582">
            <w:pPr>
              <w:jc w:val="center"/>
              <w:rPr>
                <w:sz w:val="28"/>
                <w:szCs w:val="28"/>
              </w:rPr>
            </w:pPr>
            <w:r w:rsidRPr="00B77582">
              <w:rPr>
                <w:sz w:val="28"/>
                <w:szCs w:val="28"/>
              </w:rPr>
              <w:t>30</w:t>
            </w:r>
            <w:r w:rsidR="00B74654">
              <w:rPr>
                <w:sz w:val="28"/>
                <w:szCs w:val="28"/>
              </w:rPr>
              <w:t>101810200000000823</w:t>
            </w:r>
          </w:p>
          <w:p w:rsidR="005C760D" w:rsidRPr="00B77582" w:rsidRDefault="005C760D" w:rsidP="00B77582">
            <w:pPr>
              <w:jc w:val="center"/>
              <w:rPr>
                <w:sz w:val="24"/>
                <w:szCs w:val="24"/>
              </w:rPr>
            </w:pP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Pr="00B77582" w:rsidRDefault="00B74654" w:rsidP="00B7758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044525823</w:t>
            </w:r>
          </w:p>
        </w:tc>
      </w:tr>
      <w:tr w:rsidR="005C760D" w:rsidTr="004C0FCB">
        <w:trPr>
          <w:trHeight w:val="2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банка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Pr="000557BB" w:rsidRDefault="000557BB" w:rsidP="004C0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460021, </w:t>
            </w:r>
            <w:r w:rsidRPr="000557BB">
              <w:rPr>
                <w:sz w:val="28"/>
                <w:szCs w:val="28"/>
                <w:shd w:val="clear" w:color="auto" w:fill="FFFFFF"/>
              </w:rPr>
              <w:t>г.Оренбург проспект Гагарина дом 7/1</w:t>
            </w:r>
          </w:p>
        </w:tc>
      </w:tr>
      <w:tr w:rsidR="005C760D" w:rsidTr="004C0FCB">
        <w:trPr>
          <w:cantSplit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760D" w:rsidRPr="004E4CBD" w:rsidRDefault="005C760D" w:rsidP="004C0FC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4E4CBD">
              <w:rPr>
                <w:b/>
                <w:sz w:val="24"/>
                <w:szCs w:val="24"/>
              </w:rPr>
              <w:t>КОНТАКТЫ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5C760D">
            <w:pPr>
              <w:ind w:right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Приемная: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5C7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 (3532) 34-23-23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5C7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 (3532) 34-23-80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Pr="00EA0749" w:rsidRDefault="005C760D" w:rsidP="004A7257">
            <w:pPr>
              <w:tabs>
                <w:tab w:val="left" w:pos="1351"/>
              </w:tabs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CyrillicOld" w:hAnsi="CyrillicOld"/>
                <w:iCs/>
                <w:sz w:val="24"/>
                <w:szCs w:val="24"/>
                <w:lang w:val="en-US"/>
              </w:rPr>
              <w:t>info@russalt.ru</w:t>
            </w:r>
            <w:bookmarkEnd w:id="0"/>
          </w:p>
        </w:tc>
      </w:tr>
      <w:tr w:rsidR="005C760D" w:rsidTr="004C0FCB">
        <w:trPr>
          <w:trHeight w:val="2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33"/>
              <w:jc w:val="right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Pr="001E7246" w:rsidRDefault="005C760D" w:rsidP="004C0FC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Черный Сергей  Васильевич</w:t>
            </w:r>
            <w:r w:rsidR="00C52714">
              <w:rPr>
                <w:sz w:val="24"/>
                <w:szCs w:val="24"/>
              </w:rPr>
              <w:t>, действует на основании Устава</w:t>
            </w:r>
          </w:p>
        </w:tc>
      </w:tr>
      <w:tr w:rsidR="005C760D" w:rsidTr="004C0F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5C760D">
            <w:pPr>
              <w:ind w:right="7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Руководитель-главный  бухгалтер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0D" w:rsidRDefault="005C760D" w:rsidP="004C0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Шишкова Светлана Васильевна           </w:t>
            </w:r>
          </w:p>
        </w:tc>
      </w:tr>
    </w:tbl>
    <w:p w:rsidR="005C760D" w:rsidRDefault="005C760D" w:rsidP="005C760D">
      <w:pPr>
        <w:rPr>
          <w:szCs w:val="28"/>
        </w:rPr>
      </w:pPr>
    </w:p>
    <w:p w:rsidR="005C760D" w:rsidRDefault="005C760D" w:rsidP="00B77582">
      <w:pPr>
        <w:rPr>
          <w:b/>
          <w:sz w:val="28"/>
          <w:szCs w:val="28"/>
        </w:rPr>
      </w:pPr>
    </w:p>
    <w:sectPr w:rsidR="005C760D" w:rsidSect="005C760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60D"/>
    <w:rsid w:val="00002EAA"/>
    <w:rsid w:val="00003AF6"/>
    <w:rsid w:val="00004D29"/>
    <w:rsid w:val="000058CB"/>
    <w:rsid w:val="00005BF7"/>
    <w:rsid w:val="00006858"/>
    <w:rsid w:val="00006859"/>
    <w:rsid w:val="00007378"/>
    <w:rsid w:val="00010875"/>
    <w:rsid w:val="000109BF"/>
    <w:rsid w:val="00013691"/>
    <w:rsid w:val="000140D1"/>
    <w:rsid w:val="00014BB6"/>
    <w:rsid w:val="00015898"/>
    <w:rsid w:val="00016050"/>
    <w:rsid w:val="00020644"/>
    <w:rsid w:val="00020A0A"/>
    <w:rsid w:val="00020C7E"/>
    <w:rsid w:val="00021E42"/>
    <w:rsid w:val="000239FE"/>
    <w:rsid w:val="0002481F"/>
    <w:rsid w:val="00025578"/>
    <w:rsid w:val="000259EE"/>
    <w:rsid w:val="00025C54"/>
    <w:rsid w:val="00026A29"/>
    <w:rsid w:val="00027762"/>
    <w:rsid w:val="00030318"/>
    <w:rsid w:val="00030A4A"/>
    <w:rsid w:val="00031C2E"/>
    <w:rsid w:val="000326A3"/>
    <w:rsid w:val="00032F3F"/>
    <w:rsid w:val="00033920"/>
    <w:rsid w:val="0003409B"/>
    <w:rsid w:val="000341AB"/>
    <w:rsid w:val="00034B31"/>
    <w:rsid w:val="00037219"/>
    <w:rsid w:val="0004189B"/>
    <w:rsid w:val="000420EA"/>
    <w:rsid w:val="00043226"/>
    <w:rsid w:val="0004486C"/>
    <w:rsid w:val="00045510"/>
    <w:rsid w:val="000458AE"/>
    <w:rsid w:val="00045F84"/>
    <w:rsid w:val="00046FDE"/>
    <w:rsid w:val="00047644"/>
    <w:rsid w:val="00047C14"/>
    <w:rsid w:val="00047E8C"/>
    <w:rsid w:val="00050A58"/>
    <w:rsid w:val="00050B23"/>
    <w:rsid w:val="0005183F"/>
    <w:rsid w:val="00051BD5"/>
    <w:rsid w:val="0005281C"/>
    <w:rsid w:val="000535D2"/>
    <w:rsid w:val="00054B09"/>
    <w:rsid w:val="000557BB"/>
    <w:rsid w:val="0005632E"/>
    <w:rsid w:val="0005641C"/>
    <w:rsid w:val="000565E3"/>
    <w:rsid w:val="00056989"/>
    <w:rsid w:val="00056C5C"/>
    <w:rsid w:val="00062AE1"/>
    <w:rsid w:val="00062E1B"/>
    <w:rsid w:val="000637F5"/>
    <w:rsid w:val="00063B90"/>
    <w:rsid w:val="00064107"/>
    <w:rsid w:val="0006487D"/>
    <w:rsid w:val="000670B0"/>
    <w:rsid w:val="00067B60"/>
    <w:rsid w:val="00067EBC"/>
    <w:rsid w:val="0007219C"/>
    <w:rsid w:val="00074592"/>
    <w:rsid w:val="000752A2"/>
    <w:rsid w:val="00080E3E"/>
    <w:rsid w:val="000823F8"/>
    <w:rsid w:val="00082D24"/>
    <w:rsid w:val="00083B10"/>
    <w:rsid w:val="00084CB2"/>
    <w:rsid w:val="00085CE8"/>
    <w:rsid w:val="00086781"/>
    <w:rsid w:val="0009109B"/>
    <w:rsid w:val="00091FA1"/>
    <w:rsid w:val="000920F5"/>
    <w:rsid w:val="00092CA6"/>
    <w:rsid w:val="0009543B"/>
    <w:rsid w:val="000962F7"/>
    <w:rsid w:val="00097669"/>
    <w:rsid w:val="000A15C7"/>
    <w:rsid w:val="000A18F8"/>
    <w:rsid w:val="000A1B45"/>
    <w:rsid w:val="000A3269"/>
    <w:rsid w:val="000A456B"/>
    <w:rsid w:val="000A7C2F"/>
    <w:rsid w:val="000B1F80"/>
    <w:rsid w:val="000B249B"/>
    <w:rsid w:val="000B318D"/>
    <w:rsid w:val="000B589D"/>
    <w:rsid w:val="000B5945"/>
    <w:rsid w:val="000B60D5"/>
    <w:rsid w:val="000C0448"/>
    <w:rsid w:val="000C0A0A"/>
    <w:rsid w:val="000C165D"/>
    <w:rsid w:val="000C17B5"/>
    <w:rsid w:val="000C2143"/>
    <w:rsid w:val="000C2A79"/>
    <w:rsid w:val="000C2B88"/>
    <w:rsid w:val="000C4C26"/>
    <w:rsid w:val="000C6030"/>
    <w:rsid w:val="000C6938"/>
    <w:rsid w:val="000C6CEA"/>
    <w:rsid w:val="000C75BE"/>
    <w:rsid w:val="000D0C55"/>
    <w:rsid w:val="000D10AC"/>
    <w:rsid w:val="000D1B75"/>
    <w:rsid w:val="000D3A26"/>
    <w:rsid w:val="000D4F09"/>
    <w:rsid w:val="000D6449"/>
    <w:rsid w:val="000D64D5"/>
    <w:rsid w:val="000D7444"/>
    <w:rsid w:val="000E15A6"/>
    <w:rsid w:val="000E1CC6"/>
    <w:rsid w:val="000E1ED6"/>
    <w:rsid w:val="000E2042"/>
    <w:rsid w:val="000E2A9B"/>
    <w:rsid w:val="000E4B13"/>
    <w:rsid w:val="000E50A3"/>
    <w:rsid w:val="000F0E0F"/>
    <w:rsid w:val="000F1547"/>
    <w:rsid w:val="000F15E3"/>
    <w:rsid w:val="000F1FB9"/>
    <w:rsid w:val="000F26E2"/>
    <w:rsid w:val="000F27AC"/>
    <w:rsid w:val="000F3389"/>
    <w:rsid w:val="000F5BB9"/>
    <w:rsid w:val="000F5D61"/>
    <w:rsid w:val="000F6445"/>
    <w:rsid w:val="000F6885"/>
    <w:rsid w:val="000F795B"/>
    <w:rsid w:val="00100921"/>
    <w:rsid w:val="00100E27"/>
    <w:rsid w:val="00100E60"/>
    <w:rsid w:val="00100E99"/>
    <w:rsid w:val="001024D9"/>
    <w:rsid w:val="00105A42"/>
    <w:rsid w:val="001060B6"/>
    <w:rsid w:val="001063D7"/>
    <w:rsid w:val="00106FE8"/>
    <w:rsid w:val="001079A9"/>
    <w:rsid w:val="00107E09"/>
    <w:rsid w:val="001102A1"/>
    <w:rsid w:val="00110344"/>
    <w:rsid w:val="001104C8"/>
    <w:rsid w:val="00110F7C"/>
    <w:rsid w:val="001129AF"/>
    <w:rsid w:val="00112EDD"/>
    <w:rsid w:val="0011454E"/>
    <w:rsid w:val="00114E9C"/>
    <w:rsid w:val="00115B73"/>
    <w:rsid w:val="001160E5"/>
    <w:rsid w:val="00116CD3"/>
    <w:rsid w:val="0011720F"/>
    <w:rsid w:val="00117305"/>
    <w:rsid w:val="001219E7"/>
    <w:rsid w:val="001222E6"/>
    <w:rsid w:val="001224FC"/>
    <w:rsid w:val="00122790"/>
    <w:rsid w:val="00122F3C"/>
    <w:rsid w:val="00123202"/>
    <w:rsid w:val="001241D5"/>
    <w:rsid w:val="001248A8"/>
    <w:rsid w:val="00124A30"/>
    <w:rsid w:val="001258E2"/>
    <w:rsid w:val="00125DF1"/>
    <w:rsid w:val="00125F81"/>
    <w:rsid w:val="0013095C"/>
    <w:rsid w:val="00131798"/>
    <w:rsid w:val="00132E99"/>
    <w:rsid w:val="00133A19"/>
    <w:rsid w:val="00133C33"/>
    <w:rsid w:val="00133EAD"/>
    <w:rsid w:val="00135E83"/>
    <w:rsid w:val="00136153"/>
    <w:rsid w:val="00136D7F"/>
    <w:rsid w:val="00137923"/>
    <w:rsid w:val="00142617"/>
    <w:rsid w:val="00143C23"/>
    <w:rsid w:val="00145ACD"/>
    <w:rsid w:val="0014685A"/>
    <w:rsid w:val="0014721B"/>
    <w:rsid w:val="00147638"/>
    <w:rsid w:val="001509B9"/>
    <w:rsid w:val="00151255"/>
    <w:rsid w:val="00152ABE"/>
    <w:rsid w:val="00153114"/>
    <w:rsid w:val="001532FE"/>
    <w:rsid w:val="001541B3"/>
    <w:rsid w:val="0015455F"/>
    <w:rsid w:val="0015471F"/>
    <w:rsid w:val="0015729C"/>
    <w:rsid w:val="001579A8"/>
    <w:rsid w:val="001621F8"/>
    <w:rsid w:val="0016351E"/>
    <w:rsid w:val="001635A1"/>
    <w:rsid w:val="00165FC0"/>
    <w:rsid w:val="00167418"/>
    <w:rsid w:val="0016796C"/>
    <w:rsid w:val="001701E5"/>
    <w:rsid w:val="001722B5"/>
    <w:rsid w:val="0017292B"/>
    <w:rsid w:val="00173C54"/>
    <w:rsid w:val="00174DC3"/>
    <w:rsid w:val="0017660B"/>
    <w:rsid w:val="001809AF"/>
    <w:rsid w:val="00181F4D"/>
    <w:rsid w:val="00186445"/>
    <w:rsid w:val="0018792B"/>
    <w:rsid w:val="00187BD2"/>
    <w:rsid w:val="00187CEB"/>
    <w:rsid w:val="00190820"/>
    <w:rsid w:val="00190B36"/>
    <w:rsid w:val="00191BB0"/>
    <w:rsid w:val="00192244"/>
    <w:rsid w:val="0019227B"/>
    <w:rsid w:val="00192CF1"/>
    <w:rsid w:val="00193439"/>
    <w:rsid w:val="0019505A"/>
    <w:rsid w:val="0019661A"/>
    <w:rsid w:val="0019724D"/>
    <w:rsid w:val="00197503"/>
    <w:rsid w:val="00197ACA"/>
    <w:rsid w:val="001A4E1C"/>
    <w:rsid w:val="001A67E5"/>
    <w:rsid w:val="001A6DDB"/>
    <w:rsid w:val="001A7364"/>
    <w:rsid w:val="001A782B"/>
    <w:rsid w:val="001B1D12"/>
    <w:rsid w:val="001B1E67"/>
    <w:rsid w:val="001B2A1D"/>
    <w:rsid w:val="001B329B"/>
    <w:rsid w:val="001B353C"/>
    <w:rsid w:val="001B531D"/>
    <w:rsid w:val="001B5353"/>
    <w:rsid w:val="001B5C7D"/>
    <w:rsid w:val="001B6233"/>
    <w:rsid w:val="001B757C"/>
    <w:rsid w:val="001C0272"/>
    <w:rsid w:val="001C261C"/>
    <w:rsid w:val="001C26E6"/>
    <w:rsid w:val="001C471D"/>
    <w:rsid w:val="001C6DB4"/>
    <w:rsid w:val="001D08A0"/>
    <w:rsid w:val="001D1D8A"/>
    <w:rsid w:val="001D1ECF"/>
    <w:rsid w:val="001D2945"/>
    <w:rsid w:val="001D32D8"/>
    <w:rsid w:val="001D3426"/>
    <w:rsid w:val="001D49E7"/>
    <w:rsid w:val="001D519E"/>
    <w:rsid w:val="001D5927"/>
    <w:rsid w:val="001D59BD"/>
    <w:rsid w:val="001D61EE"/>
    <w:rsid w:val="001D63F8"/>
    <w:rsid w:val="001D7796"/>
    <w:rsid w:val="001D795F"/>
    <w:rsid w:val="001D7DD8"/>
    <w:rsid w:val="001E1F48"/>
    <w:rsid w:val="001E2EE1"/>
    <w:rsid w:val="001E2F9C"/>
    <w:rsid w:val="001E529C"/>
    <w:rsid w:val="001E5389"/>
    <w:rsid w:val="001E657E"/>
    <w:rsid w:val="001E6BC7"/>
    <w:rsid w:val="001E6BED"/>
    <w:rsid w:val="001E6D79"/>
    <w:rsid w:val="001E6E6C"/>
    <w:rsid w:val="001E701F"/>
    <w:rsid w:val="001E74E0"/>
    <w:rsid w:val="001E793F"/>
    <w:rsid w:val="001F15D0"/>
    <w:rsid w:val="001F3166"/>
    <w:rsid w:val="001F47DC"/>
    <w:rsid w:val="001F4AC3"/>
    <w:rsid w:val="001F4B00"/>
    <w:rsid w:val="001F78E3"/>
    <w:rsid w:val="001F7FA9"/>
    <w:rsid w:val="00200D17"/>
    <w:rsid w:val="002025DC"/>
    <w:rsid w:val="0020427E"/>
    <w:rsid w:val="00204B03"/>
    <w:rsid w:val="002052D2"/>
    <w:rsid w:val="002053DE"/>
    <w:rsid w:val="00205905"/>
    <w:rsid w:val="00205B3D"/>
    <w:rsid w:val="00205FA6"/>
    <w:rsid w:val="00206F53"/>
    <w:rsid w:val="00210A20"/>
    <w:rsid w:val="00211EB2"/>
    <w:rsid w:val="002128D6"/>
    <w:rsid w:val="0021378D"/>
    <w:rsid w:val="0021397C"/>
    <w:rsid w:val="00214997"/>
    <w:rsid w:val="00215DB0"/>
    <w:rsid w:val="00216811"/>
    <w:rsid w:val="00220A9B"/>
    <w:rsid w:val="00220F0E"/>
    <w:rsid w:val="00223708"/>
    <w:rsid w:val="00223964"/>
    <w:rsid w:val="00223AD0"/>
    <w:rsid w:val="0022476D"/>
    <w:rsid w:val="0022575B"/>
    <w:rsid w:val="00225D80"/>
    <w:rsid w:val="002263EA"/>
    <w:rsid w:val="00227B6E"/>
    <w:rsid w:val="00230F88"/>
    <w:rsid w:val="00230FE3"/>
    <w:rsid w:val="0023157E"/>
    <w:rsid w:val="0023300D"/>
    <w:rsid w:val="00233656"/>
    <w:rsid w:val="002338F8"/>
    <w:rsid w:val="002346FD"/>
    <w:rsid w:val="002348AB"/>
    <w:rsid w:val="002371A0"/>
    <w:rsid w:val="002371BD"/>
    <w:rsid w:val="00240295"/>
    <w:rsid w:val="002403B6"/>
    <w:rsid w:val="00240C27"/>
    <w:rsid w:val="0024157E"/>
    <w:rsid w:val="00242B0F"/>
    <w:rsid w:val="00243369"/>
    <w:rsid w:val="002443C5"/>
    <w:rsid w:val="00244D12"/>
    <w:rsid w:val="00245C1E"/>
    <w:rsid w:val="002469E5"/>
    <w:rsid w:val="002505D8"/>
    <w:rsid w:val="0025377C"/>
    <w:rsid w:val="00253B51"/>
    <w:rsid w:val="00253BB8"/>
    <w:rsid w:val="00255A86"/>
    <w:rsid w:val="00256FDB"/>
    <w:rsid w:val="00257148"/>
    <w:rsid w:val="002621B8"/>
    <w:rsid w:val="00262E1F"/>
    <w:rsid w:val="00263935"/>
    <w:rsid w:val="00263E17"/>
    <w:rsid w:val="00264653"/>
    <w:rsid w:val="00270D9B"/>
    <w:rsid w:val="0027151E"/>
    <w:rsid w:val="00271BD6"/>
    <w:rsid w:val="00273AF6"/>
    <w:rsid w:val="0027467C"/>
    <w:rsid w:val="002748BE"/>
    <w:rsid w:val="00275B5B"/>
    <w:rsid w:val="00275BC9"/>
    <w:rsid w:val="0027772D"/>
    <w:rsid w:val="00277912"/>
    <w:rsid w:val="002800FD"/>
    <w:rsid w:val="00280323"/>
    <w:rsid w:val="002809C9"/>
    <w:rsid w:val="00280BD2"/>
    <w:rsid w:val="00280DB6"/>
    <w:rsid w:val="00281359"/>
    <w:rsid w:val="002828D8"/>
    <w:rsid w:val="00282A6F"/>
    <w:rsid w:val="00283635"/>
    <w:rsid w:val="002836E2"/>
    <w:rsid w:val="0028409D"/>
    <w:rsid w:val="002873C9"/>
    <w:rsid w:val="00287A63"/>
    <w:rsid w:val="002922C0"/>
    <w:rsid w:val="0029250D"/>
    <w:rsid w:val="00292BFA"/>
    <w:rsid w:val="00293B0E"/>
    <w:rsid w:val="00293C7F"/>
    <w:rsid w:val="00294841"/>
    <w:rsid w:val="00295DF0"/>
    <w:rsid w:val="002963C7"/>
    <w:rsid w:val="002966E4"/>
    <w:rsid w:val="002A0443"/>
    <w:rsid w:val="002A0701"/>
    <w:rsid w:val="002A1644"/>
    <w:rsid w:val="002A1B9A"/>
    <w:rsid w:val="002A1CA9"/>
    <w:rsid w:val="002A24A7"/>
    <w:rsid w:val="002A2A52"/>
    <w:rsid w:val="002A2A73"/>
    <w:rsid w:val="002A3334"/>
    <w:rsid w:val="002A3B57"/>
    <w:rsid w:val="002A4FA7"/>
    <w:rsid w:val="002A5587"/>
    <w:rsid w:val="002A55D0"/>
    <w:rsid w:val="002A6830"/>
    <w:rsid w:val="002A7885"/>
    <w:rsid w:val="002B1882"/>
    <w:rsid w:val="002B198B"/>
    <w:rsid w:val="002B1B01"/>
    <w:rsid w:val="002B25DD"/>
    <w:rsid w:val="002B2A6A"/>
    <w:rsid w:val="002B34EF"/>
    <w:rsid w:val="002B3D69"/>
    <w:rsid w:val="002B44BE"/>
    <w:rsid w:val="002C1F15"/>
    <w:rsid w:val="002C21EE"/>
    <w:rsid w:val="002C248B"/>
    <w:rsid w:val="002C334A"/>
    <w:rsid w:val="002C4614"/>
    <w:rsid w:val="002C48F2"/>
    <w:rsid w:val="002C4B4D"/>
    <w:rsid w:val="002C5DA3"/>
    <w:rsid w:val="002C6C59"/>
    <w:rsid w:val="002C7726"/>
    <w:rsid w:val="002D0310"/>
    <w:rsid w:val="002D09FA"/>
    <w:rsid w:val="002D0A67"/>
    <w:rsid w:val="002D0B87"/>
    <w:rsid w:val="002D3780"/>
    <w:rsid w:val="002D3AA0"/>
    <w:rsid w:val="002D3EDF"/>
    <w:rsid w:val="002D4B5C"/>
    <w:rsid w:val="002D5F31"/>
    <w:rsid w:val="002E061E"/>
    <w:rsid w:val="002E0B4E"/>
    <w:rsid w:val="002E1507"/>
    <w:rsid w:val="002E224B"/>
    <w:rsid w:val="002E24A1"/>
    <w:rsid w:val="002E2AAC"/>
    <w:rsid w:val="002E4988"/>
    <w:rsid w:val="002E7715"/>
    <w:rsid w:val="002E7B97"/>
    <w:rsid w:val="002E7ECF"/>
    <w:rsid w:val="002F0312"/>
    <w:rsid w:val="002F0561"/>
    <w:rsid w:val="002F13FF"/>
    <w:rsid w:val="002F4EE2"/>
    <w:rsid w:val="002F570D"/>
    <w:rsid w:val="002F5EEA"/>
    <w:rsid w:val="002F5F88"/>
    <w:rsid w:val="002F6088"/>
    <w:rsid w:val="002F6BF0"/>
    <w:rsid w:val="0030314F"/>
    <w:rsid w:val="00307A3C"/>
    <w:rsid w:val="00307C44"/>
    <w:rsid w:val="00310B38"/>
    <w:rsid w:val="00312FD5"/>
    <w:rsid w:val="003134F9"/>
    <w:rsid w:val="00313C01"/>
    <w:rsid w:val="0031466B"/>
    <w:rsid w:val="003167A3"/>
    <w:rsid w:val="00316BB1"/>
    <w:rsid w:val="00317161"/>
    <w:rsid w:val="00317BC2"/>
    <w:rsid w:val="00321585"/>
    <w:rsid w:val="003231ED"/>
    <w:rsid w:val="00324BCE"/>
    <w:rsid w:val="00326366"/>
    <w:rsid w:val="0032640F"/>
    <w:rsid w:val="003273C0"/>
    <w:rsid w:val="0033013E"/>
    <w:rsid w:val="00333D88"/>
    <w:rsid w:val="00335456"/>
    <w:rsid w:val="003365DA"/>
    <w:rsid w:val="00336E76"/>
    <w:rsid w:val="0033718B"/>
    <w:rsid w:val="003375FB"/>
    <w:rsid w:val="00342442"/>
    <w:rsid w:val="00342C7F"/>
    <w:rsid w:val="003437C3"/>
    <w:rsid w:val="003466B4"/>
    <w:rsid w:val="00347BD5"/>
    <w:rsid w:val="00350ADE"/>
    <w:rsid w:val="00351051"/>
    <w:rsid w:val="003525E4"/>
    <w:rsid w:val="00353583"/>
    <w:rsid w:val="00355701"/>
    <w:rsid w:val="003563C3"/>
    <w:rsid w:val="0035713F"/>
    <w:rsid w:val="00357533"/>
    <w:rsid w:val="00361724"/>
    <w:rsid w:val="00361EAB"/>
    <w:rsid w:val="00363D17"/>
    <w:rsid w:val="003640BD"/>
    <w:rsid w:val="00365948"/>
    <w:rsid w:val="00365C3E"/>
    <w:rsid w:val="00366A21"/>
    <w:rsid w:val="00371C43"/>
    <w:rsid w:val="00372DA8"/>
    <w:rsid w:val="003738FA"/>
    <w:rsid w:val="00373D32"/>
    <w:rsid w:val="003764BF"/>
    <w:rsid w:val="00376BD1"/>
    <w:rsid w:val="00376EE5"/>
    <w:rsid w:val="0037792F"/>
    <w:rsid w:val="00380420"/>
    <w:rsid w:val="00381292"/>
    <w:rsid w:val="00381335"/>
    <w:rsid w:val="003821BD"/>
    <w:rsid w:val="003824A8"/>
    <w:rsid w:val="00384073"/>
    <w:rsid w:val="003847A9"/>
    <w:rsid w:val="00386F20"/>
    <w:rsid w:val="003927C0"/>
    <w:rsid w:val="00392CC0"/>
    <w:rsid w:val="00393167"/>
    <w:rsid w:val="003933CF"/>
    <w:rsid w:val="0039399E"/>
    <w:rsid w:val="00396555"/>
    <w:rsid w:val="00397B2F"/>
    <w:rsid w:val="003A0167"/>
    <w:rsid w:val="003A0ED3"/>
    <w:rsid w:val="003A1BC2"/>
    <w:rsid w:val="003A4259"/>
    <w:rsid w:val="003A445B"/>
    <w:rsid w:val="003A51C3"/>
    <w:rsid w:val="003A60C0"/>
    <w:rsid w:val="003B05FA"/>
    <w:rsid w:val="003B0C38"/>
    <w:rsid w:val="003B20CF"/>
    <w:rsid w:val="003B3B89"/>
    <w:rsid w:val="003B656A"/>
    <w:rsid w:val="003C0905"/>
    <w:rsid w:val="003C0BBD"/>
    <w:rsid w:val="003C3288"/>
    <w:rsid w:val="003C3394"/>
    <w:rsid w:val="003C5186"/>
    <w:rsid w:val="003C64D2"/>
    <w:rsid w:val="003C737B"/>
    <w:rsid w:val="003D04AD"/>
    <w:rsid w:val="003D30F1"/>
    <w:rsid w:val="003D32AE"/>
    <w:rsid w:val="003D36F5"/>
    <w:rsid w:val="003D47B2"/>
    <w:rsid w:val="003D4B8D"/>
    <w:rsid w:val="003D55E6"/>
    <w:rsid w:val="003D7AE4"/>
    <w:rsid w:val="003D7CA1"/>
    <w:rsid w:val="003E1491"/>
    <w:rsid w:val="003E157D"/>
    <w:rsid w:val="003E2581"/>
    <w:rsid w:val="003E3743"/>
    <w:rsid w:val="003E3825"/>
    <w:rsid w:val="003E47FD"/>
    <w:rsid w:val="003E53B9"/>
    <w:rsid w:val="003E63B5"/>
    <w:rsid w:val="003E6F86"/>
    <w:rsid w:val="003E74E5"/>
    <w:rsid w:val="003F040E"/>
    <w:rsid w:val="003F0B67"/>
    <w:rsid w:val="003F0C16"/>
    <w:rsid w:val="003F157C"/>
    <w:rsid w:val="003F38AD"/>
    <w:rsid w:val="003F43E5"/>
    <w:rsid w:val="003F4B3B"/>
    <w:rsid w:val="003F61E1"/>
    <w:rsid w:val="004012FB"/>
    <w:rsid w:val="00403AC0"/>
    <w:rsid w:val="00403BD2"/>
    <w:rsid w:val="004048D7"/>
    <w:rsid w:val="004062AD"/>
    <w:rsid w:val="00407923"/>
    <w:rsid w:val="00411A4D"/>
    <w:rsid w:val="00413E38"/>
    <w:rsid w:val="00414CE1"/>
    <w:rsid w:val="00415E79"/>
    <w:rsid w:val="00416716"/>
    <w:rsid w:val="00416D3E"/>
    <w:rsid w:val="00417764"/>
    <w:rsid w:val="004219E9"/>
    <w:rsid w:val="00422857"/>
    <w:rsid w:val="0042287F"/>
    <w:rsid w:val="00422FFE"/>
    <w:rsid w:val="004239CB"/>
    <w:rsid w:val="00424400"/>
    <w:rsid w:val="00425935"/>
    <w:rsid w:val="004273AA"/>
    <w:rsid w:val="004302E7"/>
    <w:rsid w:val="004305E7"/>
    <w:rsid w:val="00430741"/>
    <w:rsid w:val="00432C85"/>
    <w:rsid w:val="00432DD8"/>
    <w:rsid w:val="0043439F"/>
    <w:rsid w:val="00434DB2"/>
    <w:rsid w:val="00436D94"/>
    <w:rsid w:val="004373DD"/>
    <w:rsid w:val="00441256"/>
    <w:rsid w:val="00441266"/>
    <w:rsid w:val="0044188C"/>
    <w:rsid w:val="004431E4"/>
    <w:rsid w:val="00443C50"/>
    <w:rsid w:val="00446858"/>
    <w:rsid w:val="00446949"/>
    <w:rsid w:val="004474A2"/>
    <w:rsid w:val="00447F83"/>
    <w:rsid w:val="00450C1F"/>
    <w:rsid w:val="004521E3"/>
    <w:rsid w:val="00452EE5"/>
    <w:rsid w:val="004532CC"/>
    <w:rsid w:val="00453BF6"/>
    <w:rsid w:val="00457ABF"/>
    <w:rsid w:val="00457DA9"/>
    <w:rsid w:val="00457F34"/>
    <w:rsid w:val="00460340"/>
    <w:rsid w:val="00460E39"/>
    <w:rsid w:val="004619BA"/>
    <w:rsid w:val="00461E63"/>
    <w:rsid w:val="004655A3"/>
    <w:rsid w:val="004656CE"/>
    <w:rsid w:val="0046590A"/>
    <w:rsid w:val="00465CD8"/>
    <w:rsid w:val="0046771C"/>
    <w:rsid w:val="004679F3"/>
    <w:rsid w:val="0047124A"/>
    <w:rsid w:val="004729C4"/>
    <w:rsid w:val="004764CB"/>
    <w:rsid w:val="004774B7"/>
    <w:rsid w:val="00477AAD"/>
    <w:rsid w:val="00480441"/>
    <w:rsid w:val="0048047C"/>
    <w:rsid w:val="00480952"/>
    <w:rsid w:val="00481DA7"/>
    <w:rsid w:val="004825B2"/>
    <w:rsid w:val="00482858"/>
    <w:rsid w:val="00483016"/>
    <w:rsid w:val="00483168"/>
    <w:rsid w:val="00491413"/>
    <w:rsid w:val="004918E3"/>
    <w:rsid w:val="00491DBF"/>
    <w:rsid w:val="00492B90"/>
    <w:rsid w:val="00492CC9"/>
    <w:rsid w:val="00493CD7"/>
    <w:rsid w:val="00494B19"/>
    <w:rsid w:val="00496B0D"/>
    <w:rsid w:val="00497336"/>
    <w:rsid w:val="004974DF"/>
    <w:rsid w:val="004A04D4"/>
    <w:rsid w:val="004A1025"/>
    <w:rsid w:val="004A459A"/>
    <w:rsid w:val="004A46EF"/>
    <w:rsid w:val="004A5785"/>
    <w:rsid w:val="004A7257"/>
    <w:rsid w:val="004B032F"/>
    <w:rsid w:val="004B12B0"/>
    <w:rsid w:val="004B25B3"/>
    <w:rsid w:val="004B2C01"/>
    <w:rsid w:val="004B356C"/>
    <w:rsid w:val="004B4DEF"/>
    <w:rsid w:val="004B74BE"/>
    <w:rsid w:val="004B7DB0"/>
    <w:rsid w:val="004B7E09"/>
    <w:rsid w:val="004B7E3E"/>
    <w:rsid w:val="004C06D8"/>
    <w:rsid w:val="004C09D8"/>
    <w:rsid w:val="004C0FCB"/>
    <w:rsid w:val="004C1383"/>
    <w:rsid w:val="004C1470"/>
    <w:rsid w:val="004C23B1"/>
    <w:rsid w:val="004C2ED9"/>
    <w:rsid w:val="004C367E"/>
    <w:rsid w:val="004C534E"/>
    <w:rsid w:val="004C742A"/>
    <w:rsid w:val="004D07FD"/>
    <w:rsid w:val="004D4272"/>
    <w:rsid w:val="004D436F"/>
    <w:rsid w:val="004D4887"/>
    <w:rsid w:val="004D563B"/>
    <w:rsid w:val="004D63EC"/>
    <w:rsid w:val="004D6CEB"/>
    <w:rsid w:val="004E34BA"/>
    <w:rsid w:val="004E3867"/>
    <w:rsid w:val="004E70D2"/>
    <w:rsid w:val="004E7B01"/>
    <w:rsid w:val="004F1048"/>
    <w:rsid w:val="004F1B08"/>
    <w:rsid w:val="004F1BB2"/>
    <w:rsid w:val="004F28E9"/>
    <w:rsid w:val="004F29F2"/>
    <w:rsid w:val="004F5AA3"/>
    <w:rsid w:val="004F5E9F"/>
    <w:rsid w:val="0050043C"/>
    <w:rsid w:val="00500699"/>
    <w:rsid w:val="00502E48"/>
    <w:rsid w:val="005041FE"/>
    <w:rsid w:val="00504773"/>
    <w:rsid w:val="00506E2B"/>
    <w:rsid w:val="00506FD7"/>
    <w:rsid w:val="005103C8"/>
    <w:rsid w:val="005127A3"/>
    <w:rsid w:val="0051430B"/>
    <w:rsid w:val="0051532F"/>
    <w:rsid w:val="0051557C"/>
    <w:rsid w:val="005163B4"/>
    <w:rsid w:val="005212CE"/>
    <w:rsid w:val="00521626"/>
    <w:rsid w:val="00522AA6"/>
    <w:rsid w:val="00523D1B"/>
    <w:rsid w:val="005251C0"/>
    <w:rsid w:val="005254B8"/>
    <w:rsid w:val="005257A9"/>
    <w:rsid w:val="00526884"/>
    <w:rsid w:val="005271D6"/>
    <w:rsid w:val="00531825"/>
    <w:rsid w:val="00531F2A"/>
    <w:rsid w:val="0053223D"/>
    <w:rsid w:val="0053388D"/>
    <w:rsid w:val="005351C6"/>
    <w:rsid w:val="00535266"/>
    <w:rsid w:val="0053600C"/>
    <w:rsid w:val="00536A75"/>
    <w:rsid w:val="00536CD2"/>
    <w:rsid w:val="00537249"/>
    <w:rsid w:val="0053746C"/>
    <w:rsid w:val="005437C6"/>
    <w:rsid w:val="005446F6"/>
    <w:rsid w:val="00544C04"/>
    <w:rsid w:val="00546DAA"/>
    <w:rsid w:val="0054784D"/>
    <w:rsid w:val="00553B08"/>
    <w:rsid w:val="00553F49"/>
    <w:rsid w:val="00554D94"/>
    <w:rsid w:val="00554E40"/>
    <w:rsid w:val="00556504"/>
    <w:rsid w:val="00557B8D"/>
    <w:rsid w:val="00562AE0"/>
    <w:rsid w:val="0056357E"/>
    <w:rsid w:val="00563954"/>
    <w:rsid w:val="00565D57"/>
    <w:rsid w:val="00566B0F"/>
    <w:rsid w:val="0057036D"/>
    <w:rsid w:val="0057266B"/>
    <w:rsid w:val="0057295A"/>
    <w:rsid w:val="00572E34"/>
    <w:rsid w:val="00573034"/>
    <w:rsid w:val="00573ACB"/>
    <w:rsid w:val="00574FBA"/>
    <w:rsid w:val="00575524"/>
    <w:rsid w:val="00575733"/>
    <w:rsid w:val="00576E25"/>
    <w:rsid w:val="00577527"/>
    <w:rsid w:val="005775A7"/>
    <w:rsid w:val="00581929"/>
    <w:rsid w:val="00582332"/>
    <w:rsid w:val="0058388D"/>
    <w:rsid w:val="00583988"/>
    <w:rsid w:val="005839F8"/>
    <w:rsid w:val="00584491"/>
    <w:rsid w:val="005847E9"/>
    <w:rsid w:val="005857EB"/>
    <w:rsid w:val="00587448"/>
    <w:rsid w:val="00590202"/>
    <w:rsid w:val="005907AB"/>
    <w:rsid w:val="005917AD"/>
    <w:rsid w:val="00591F01"/>
    <w:rsid w:val="0059254F"/>
    <w:rsid w:val="00595317"/>
    <w:rsid w:val="005956E5"/>
    <w:rsid w:val="00595C23"/>
    <w:rsid w:val="00596139"/>
    <w:rsid w:val="005A03C2"/>
    <w:rsid w:val="005A07E1"/>
    <w:rsid w:val="005A0C4A"/>
    <w:rsid w:val="005A1D8D"/>
    <w:rsid w:val="005A2E15"/>
    <w:rsid w:val="005A33CF"/>
    <w:rsid w:val="005A3CD3"/>
    <w:rsid w:val="005A5A7A"/>
    <w:rsid w:val="005A5E7C"/>
    <w:rsid w:val="005A72C9"/>
    <w:rsid w:val="005A7F1E"/>
    <w:rsid w:val="005B0DD0"/>
    <w:rsid w:val="005B10E5"/>
    <w:rsid w:val="005B1127"/>
    <w:rsid w:val="005B1826"/>
    <w:rsid w:val="005B4914"/>
    <w:rsid w:val="005B598B"/>
    <w:rsid w:val="005B72E0"/>
    <w:rsid w:val="005B78E0"/>
    <w:rsid w:val="005C2C30"/>
    <w:rsid w:val="005C4558"/>
    <w:rsid w:val="005C4D1C"/>
    <w:rsid w:val="005C5A83"/>
    <w:rsid w:val="005C631D"/>
    <w:rsid w:val="005C7046"/>
    <w:rsid w:val="005C760D"/>
    <w:rsid w:val="005D01D0"/>
    <w:rsid w:val="005D0EBF"/>
    <w:rsid w:val="005D1E80"/>
    <w:rsid w:val="005D277B"/>
    <w:rsid w:val="005D40AA"/>
    <w:rsid w:val="005D48D0"/>
    <w:rsid w:val="005D5516"/>
    <w:rsid w:val="005D64EC"/>
    <w:rsid w:val="005D71CC"/>
    <w:rsid w:val="005E042D"/>
    <w:rsid w:val="005E0C62"/>
    <w:rsid w:val="005E13CF"/>
    <w:rsid w:val="005E3688"/>
    <w:rsid w:val="005E48AC"/>
    <w:rsid w:val="005E52FE"/>
    <w:rsid w:val="005E60D6"/>
    <w:rsid w:val="005E6431"/>
    <w:rsid w:val="005E7E20"/>
    <w:rsid w:val="005F020C"/>
    <w:rsid w:val="005F340A"/>
    <w:rsid w:val="005F3A81"/>
    <w:rsid w:val="005F65E3"/>
    <w:rsid w:val="00600581"/>
    <w:rsid w:val="00600771"/>
    <w:rsid w:val="00600A68"/>
    <w:rsid w:val="00600A97"/>
    <w:rsid w:val="00601556"/>
    <w:rsid w:val="0060184E"/>
    <w:rsid w:val="00601F2E"/>
    <w:rsid w:val="00601F3E"/>
    <w:rsid w:val="00602319"/>
    <w:rsid w:val="00604254"/>
    <w:rsid w:val="0060449F"/>
    <w:rsid w:val="00604596"/>
    <w:rsid w:val="00604B31"/>
    <w:rsid w:val="00604F7B"/>
    <w:rsid w:val="00606264"/>
    <w:rsid w:val="00607974"/>
    <w:rsid w:val="00610B69"/>
    <w:rsid w:val="006121D0"/>
    <w:rsid w:val="00613633"/>
    <w:rsid w:val="0061405F"/>
    <w:rsid w:val="00615365"/>
    <w:rsid w:val="00616D21"/>
    <w:rsid w:val="00617134"/>
    <w:rsid w:val="00620F78"/>
    <w:rsid w:val="006218E2"/>
    <w:rsid w:val="00621F14"/>
    <w:rsid w:val="00623119"/>
    <w:rsid w:val="00623715"/>
    <w:rsid w:val="00624520"/>
    <w:rsid w:val="0063178B"/>
    <w:rsid w:val="0063219E"/>
    <w:rsid w:val="00632EE8"/>
    <w:rsid w:val="00633094"/>
    <w:rsid w:val="00633327"/>
    <w:rsid w:val="0063474D"/>
    <w:rsid w:val="00634B55"/>
    <w:rsid w:val="0064062C"/>
    <w:rsid w:val="00640F90"/>
    <w:rsid w:val="00642427"/>
    <w:rsid w:val="0064334B"/>
    <w:rsid w:val="0064368F"/>
    <w:rsid w:val="0064548A"/>
    <w:rsid w:val="00646290"/>
    <w:rsid w:val="0065158D"/>
    <w:rsid w:val="006527E7"/>
    <w:rsid w:val="00653826"/>
    <w:rsid w:val="0065676F"/>
    <w:rsid w:val="00660098"/>
    <w:rsid w:val="00660352"/>
    <w:rsid w:val="006612D3"/>
    <w:rsid w:val="00661611"/>
    <w:rsid w:val="00661ADA"/>
    <w:rsid w:val="00666313"/>
    <w:rsid w:val="0066771A"/>
    <w:rsid w:val="00667DBD"/>
    <w:rsid w:val="00667FEB"/>
    <w:rsid w:val="006708FF"/>
    <w:rsid w:val="00672049"/>
    <w:rsid w:val="00673C6A"/>
    <w:rsid w:val="006740A7"/>
    <w:rsid w:val="00676FE3"/>
    <w:rsid w:val="00677E91"/>
    <w:rsid w:val="006803CF"/>
    <w:rsid w:val="0068068A"/>
    <w:rsid w:val="00681E3E"/>
    <w:rsid w:val="00681FF5"/>
    <w:rsid w:val="00683491"/>
    <w:rsid w:val="00683CFE"/>
    <w:rsid w:val="00684753"/>
    <w:rsid w:val="00685CD3"/>
    <w:rsid w:val="00685F4D"/>
    <w:rsid w:val="00687041"/>
    <w:rsid w:val="00690D3B"/>
    <w:rsid w:val="00692325"/>
    <w:rsid w:val="00692E24"/>
    <w:rsid w:val="00693D00"/>
    <w:rsid w:val="00696484"/>
    <w:rsid w:val="00696A7C"/>
    <w:rsid w:val="006A0713"/>
    <w:rsid w:val="006A13F0"/>
    <w:rsid w:val="006A32CD"/>
    <w:rsid w:val="006A34FA"/>
    <w:rsid w:val="006A4980"/>
    <w:rsid w:val="006A55CB"/>
    <w:rsid w:val="006A5D89"/>
    <w:rsid w:val="006A6247"/>
    <w:rsid w:val="006A73DC"/>
    <w:rsid w:val="006B0494"/>
    <w:rsid w:val="006B0EBB"/>
    <w:rsid w:val="006B2F69"/>
    <w:rsid w:val="006B6BF8"/>
    <w:rsid w:val="006B7276"/>
    <w:rsid w:val="006B799D"/>
    <w:rsid w:val="006B7ECA"/>
    <w:rsid w:val="006C0E2D"/>
    <w:rsid w:val="006C14BF"/>
    <w:rsid w:val="006C2504"/>
    <w:rsid w:val="006C2552"/>
    <w:rsid w:val="006C28A6"/>
    <w:rsid w:val="006C32C2"/>
    <w:rsid w:val="006C3790"/>
    <w:rsid w:val="006C5B3D"/>
    <w:rsid w:val="006C671C"/>
    <w:rsid w:val="006C7130"/>
    <w:rsid w:val="006C729E"/>
    <w:rsid w:val="006C7D65"/>
    <w:rsid w:val="006D0608"/>
    <w:rsid w:val="006D280E"/>
    <w:rsid w:val="006D3D09"/>
    <w:rsid w:val="006D4403"/>
    <w:rsid w:val="006D4877"/>
    <w:rsid w:val="006D5E59"/>
    <w:rsid w:val="006D78CA"/>
    <w:rsid w:val="006E143C"/>
    <w:rsid w:val="006E16A2"/>
    <w:rsid w:val="006E1EBE"/>
    <w:rsid w:val="006E2991"/>
    <w:rsid w:val="006E3DF4"/>
    <w:rsid w:val="006E7952"/>
    <w:rsid w:val="006F2C77"/>
    <w:rsid w:val="006F3641"/>
    <w:rsid w:val="006F381C"/>
    <w:rsid w:val="006F3D66"/>
    <w:rsid w:val="006F3F69"/>
    <w:rsid w:val="006F665B"/>
    <w:rsid w:val="006F6A35"/>
    <w:rsid w:val="007000BF"/>
    <w:rsid w:val="007008B0"/>
    <w:rsid w:val="00700B3A"/>
    <w:rsid w:val="00701F90"/>
    <w:rsid w:val="00702B2E"/>
    <w:rsid w:val="00703F13"/>
    <w:rsid w:val="007049D8"/>
    <w:rsid w:val="00705C5B"/>
    <w:rsid w:val="007105AA"/>
    <w:rsid w:val="00711578"/>
    <w:rsid w:val="007133D4"/>
    <w:rsid w:val="00713707"/>
    <w:rsid w:val="0071393D"/>
    <w:rsid w:val="00713F34"/>
    <w:rsid w:val="00715315"/>
    <w:rsid w:val="00716093"/>
    <w:rsid w:val="00721A91"/>
    <w:rsid w:val="007221B6"/>
    <w:rsid w:val="00722961"/>
    <w:rsid w:val="00723026"/>
    <w:rsid w:val="007234E3"/>
    <w:rsid w:val="00723DBF"/>
    <w:rsid w:val="007252ED"/>
    <w:rsid w:val="007273D1"/>
    <w:rsid w:val="007306B0"/>
    <w:rsid w:val="007307CF"/>
    <w:rsid w:val="007342F6"/>
    <w:rsid w:val="007348FF"/>
    <w:rsid w:val="007363BB"/>
    <w:rsid w:val="00737B89"/>
    <w:rsid w:val="00740546"/>
    <w:rsid w:val="00742E1A"/>
    <w:rsid w:val="00742E5E"/>
    <w:rsid w:val="00742FEA"/>
    <w:rsid w:val="0074308C"/>
    <w:rsid w:val="007432FC"/>
    <w:rsid w:val="00743417"/>
    <w:rsid w:val="00743E9A"/>
    <w:rsid w:val="00744D5B"/>
    <w:rsid w:val="00745BE7"/>
    <w:rsid w:val="007465BD"/>
    <w:rsid w:val="007476AB"/>
    <w:rsid w:val="007514F3"/>
    <w:rsid w:val="00751A6B"/>
    <w:rsid w:val="007533B0"/>
    <w:rsid w:val="00753889"/>
    <w:rsid w:val="0075518B"/>
    <w:rsid w:val="0075570E"/>
    <w:rsid w:val="00756CEA"/>
    <w:rsid w:val="007645BE"/>
    <w:rsid w:val="007657D4"/>
    <w:rsid w:val="007662C7"/>
    <w:rsid w:val="00771891"/>
    <w:rsid w:val="00773671"/>
    <w:rsid w:val="0077377A"/>
    <w:rsid w:val="007739AB"/>
    <w:rsid w:val="00773DEC"/>
    <w:rsid w:val="00773F34"/>
    <w:rsid w:val="00775786"/>
    <w:rsid w:val="007771C9"/>
    <w:rsid w:val="00777CFA"/>
    <w:rsid w:val="0078077D"/>
    <w:rsid w:val="007814EA"/>
    <w:rsid w:val="00781A9F"/>
    <w:rsid w:val="007824AB"/>
    <w:rsid w:val="007827D0"/>
    <w:rsid w:val="00782C85"/>
    <w:rsid w:val="00783836"/>
    <w:rsid w:val="00783F36"/>
    <w:rsid w:val="0078439C"/>
    <w:rsid w:val="007846CE"/>
    <w:rsid w:val="00784C15"/>
    <w:rsid w:val="00785E3F"/>
    <w:rsid w:val="00787CB6"/>
    <w:rsid w:val="00787FB5"/>
    <w:rsid w:val="0079143D"/>
    <w:rsid w:val="00791883"/>
    <w:rsid w:val="007923ED"/>
    <w:rsid w:val="00794EB4"/>
    <w:rsid w:val="00795B8A"/>
    <w:rsid w:val="007964BD"/>
    <w:rsid w:val="00796F88"/>
    <w:rsid w:val="00797970"/>
    <w:rsid w:val="007A01A4"/>
    <w:rsid w:val="007A30C3"/>
    <w:rsid w:val="007A3E8E"/>
    <w:rsid w:val="007A5374"/>
    <w:rsid w:val="007A549F"/>
    <w:rsid w:val="007A563B"/>
    <w:rsid w:val="007A5BAA"/>
    <w:rsid w:val="007A64A5"/>
    <w:rsid w:val="007A6AD3"/>
    <w:rsid w:val="007B1421"/>
    <w:rsid w:val="007B33B2"/>
    <w:rsid w:val="007B6635"/>
    <w:rsid w:val="007B68B7"/>
    <w:rsid w:val="007C25A9"/>
    <w:rsid w:val="007C290F"/>
    <w:rsid w:val="007C363A"/>
    <w:rsid w:val="007C38CD"/>
    <w:rsid w:val="007C4A00"/>
    <w:rsid w:val="007C75B9"/>
    <w:rsid w:val="007C7B16"/>
    <w:rsid w:val="007D0EFD"/>
    <w:rsid w:val="007D2407"/>
    <w:rsid w:val="007D2BC3"/>
    <w:rsid w:val="007D2FCE"/>
    <w:rsid w:val="007D3184"/>
    <w:rsid w:val="007D3952"/>
    <w:rsid w:val="007D415F"/>
    <w:rsid w:val="007D4E85"/>
    <w:rsid w:val="007D5041"/>
    <w:rsid w:val="007D5814"/>
    <w:rsid w:val="007D6027"/>
    <w:rsid w:val="007D64CE"/>
    <w:rsid w:val="007E007A"/>
    <w:rsid w:val="007E13D7"/>
    <w:rsid w:val="007E1695"/>
    <w:rsid w:val="007E1965"/>
    <w:rsid w:val="007E262C"/>
    <w:rsid w:val="007E418C"/>
    <w:rsid w:val="007E43BC"/>
    <w:rsid w:val="007E50E7"/>
    <w:rsid w:val="007E579A"/>
    <w:rsid w:val="007E7346"/>
    <w:rsid w:val="007E7415"/>
    <w:rsid w:val="007E7F45"/>
    <w:rsid w:val="007F1968"/>
    <w:rsid w:val="007F1BE1"/>
    <w:rsid w:val="007F1D31"/>
    <w:rsid w:val="007F20C7"/>
    <w:rsid w:val="007F239D"/>
    <w:rsid w:val="007F2953"/>
    <w:rsid w:val="007F4843"/>
    <w:rsid w:val="007F5102"/>
    <w:rsid w:val="007F65A6"/>
    <w:rsid w:val="007F711F"/>
    <w:rsid w:val="007F739F"/>
    <w:rsid w:val="007F74F5"/>
    <w:rsid w:val="00800FCC"/>
    <w:rsid w:val="00802F87"/>
    <w:rsid w:val="00804CA7"/>
    <w:rsid w:val="00805B93"/>
    <w:rsid w:val="008061E3"/>
    <w:rsid w:val="00807582"/>
    <w:rsid w:val="00810683"/>
    <w:rsid w:val="00810B85"/>
    <w:rsid w:val="008117E4"/>
    <w:rsid w:val="008125A5"/>
    <w:rsid w:val="008139DC"/>
    <w:rsid w:val="008141BF"/>
    <w:rsid w:val="00814415"/>
    <w:rsid w:val="00814805"/>
    <w:rsid w:val="00814FBD"/>
    <w:rsid w:val="00815751"/>
    <w:rsid w:val="00815906"/>
    <w:rsid w:val="008160B2"/>
    <w:rsid w:val="00817B68"/>
    <w:rsid w:val="008200A4"/>
    <w:rsid w:val="00822331"/>
    <w:rsid w:val="00822CBC"/>
    <w:rsid w:val="008233FC"/>
    <w:rsid w:val="00823BA2"/>
    <w:rsid w:val="00824427"/>
    <w:rsid w:val="008244F2"/>
    <w:rsid w:val="00824A97"/>
    <w:rsid w:val="00826407"/>
    <w:rsid w:val="00826AC6"/>
    <w:rsid w:val="00827121"/>
    <w:rsid w:val="00827B01"/>
    <w:rsid w:val="008304E5"/>
    <w:rsid w:val="00830CB9"/>
    <w:rsid w:val="00830F03"/>
    <w:rsid w:val="00831D29"/>
    <w:rsid w:val="0083667F"/>
    <w:rsid w:val="0083696F"/>
    <w:rsid w:val="008369E0"/>
    <w:rsid w:val="00836EF1"/>
    <w:rsid w:val="00837691"/>
    <w:rsid w:val="0083781E"/>
    <w:rsid w:val="0083794D"/>
    <w:rsid w:val="00837D85"/>
    <w:rsid w:val="00841DB1"/>
    <w:rsid w:val="00842743"/>
    <w:rsid w:val="008430FB"/>
    <w:rsid w:val="00843528"/>
    <w:rsid w:val="008442D3"/>
    <w:rsid w:val="00846115"/>
    <w:rsid w:val="00846285"/>
    <w:rsid w:val="008512BA"/>
    <w:rsid w:val="008538B7"/>
    <w:rsid w:val="00853B32"/>
    <w:rsid w:val="008545E7"/>
    <w:rsid w:val="0085495E"/>
    <w:rsid w:val="00854AC8"/>
    <w:rsid w:val="0085505C"/>
    <w:rsid w:val="0085610B"/>
    <w:rsid w:val="008564CA"/>
    <w:rsid w:val="008571DE"/>
    <w:rsid w:val="008576AE"/>
    <w:rsid w:val="0086520C"/>
    <w:rsid w:val="00865353"/>
    <w:rsid w:val="00865976"/>
    <w:rsid w:val="008663DB"/>
    <w:rsid w:val="00866AC8"/>
    <w:rsid w:val="00867E18"/>
    <w:rsid w:val="008724BC"/>
    <w:rsid w:val="0087366B"/>
    <w:rsid w:val="008736BD"/>
    <w:rsid w:val="008748E0"/>
    <w:rsid w:val="008770A3"/>
    <w:rsid w:val="00877BA0"/>
    <w:rsid w:val="00880BC3"/>
    <w:rsid w:val="0088158F"/>
    <w:rsid w:val="008829AB"/>
    <w:rsid w:val="008834AE"/>
    <w:rsid w:val="00883C1A"/>
    <w:rsid w:val="00885CD0"/>
    <w:rsid w:val="008875A8"/>
    <w:rsid w:val="00887872"/>
    <w:rsid w:val="00893405"/>
    <w:rsid w:val="00893B73"/>
    <w:rsid w:val="00893B8B"/>
    <w:rsid w:val="008944AE"/>
    <w:rsid w:val="008958E3"/>
    <w:rsid w:val="00896000"/>
    <w:rsid w:val="0089628A"/>
    <w:rsid w:val="00897B64"/>
    <w:rsid w:val="008A0C2B"/>
    <w:rsid w:val="008A2013"/>
    <w:rsid w:val="008A402F"/>
    <w:rsid w:val="008A43F2"/>
    <w:rsid w:val="008A596D"/>
    <w:rsid w:val="008A68EE"/>
    <w:rsid w:val="008A7843"/>
    <w:rsid w:val="008B153F"/>
    <w:rsid w:val="008B5CD3"/>
    <w:rsid w:val="008B63E5"/>
    <w:rsid w:val="008B7628"/>
    <w:rsid w:val="008B7A18"/>
    <w:rsid w:val="008C02C5"/>
    <w:rsid w:val="008C0DA4"/>
    <w:rsid w:val="008C17C3"/>
    <w:rsid w:val="008C340E"/>
    <w:rsid w:val="008C5C72"/>
    <w:rsid w:val="008C7CB8"/>
    <w:rsid w:val="008D02CF"/>
    <w:rsid w:val="008D15A5"/>
    <w:rsid w:val="008D1A4E"/>
    <w:rsid w:val="008D1D37"/>
    <w:rsid w:val="008D3E90"/>
    <w:rsid w:val="008D446A"/>
    <w:rsid w:val="008D4A36"/>
    <w:rsid w:val="008D4C0B"/>
    <w:rsid w:val="008D5A2C"/>
    <w:rsid w:val="008D6F1F"/>
    <w:rsid w:val="008D72B8"/>
    <w:rsid w:val="008D750B"/>
    <w:rsid w:val="008D754F"/>
    <w:rsid w:val="008E0BE5"/>
    <w:rsid w:val="008E13F8"/>
    <w:rsid w:val="008E15E7"/>
    <w:rsid w:val="008E1DA8"/>
    <w:rsid w:val="008E1DEB"/>
    <w:rsid w:val="008E3FEC"/>
    <w:rsid w:val="008E67C0"/>
    <w:rsid w:val="008E6CB8"/>
    <w:rsid w:val="008F04FA"/>
    <w:rsid w:val="008F0A63"/>
    <w:rsid w:val="008F0E8C"/>
    <w:rsid w:val="008F3C54"/>
    <w:rsid w:val="008F5012"/>
    <w:rsid w:val="008F5212"/>
    <w:rsid w:val="008F5959"/>
    <w:rsid w:val="009011D7"/>
    <w:rsid w:val="00906701"/>
    <w:rsid w:val="00907718"/>
    <w:rsid w:val="00911918"/>
    <w:rsid w:val="00914F04"/>
    <w:rsid w:val="0091731C"/>
    <w:rsid w:val="00920732"/>
    <w:rsid w:val="00922699"/>
    <w:rsid w:val="00923205"/>
    <w:rsid w:val="009240E2"/>
    <w:rsid w:val="00924D9B"/>
    <w:rsid w:val="00925B95"/>
    <w:rsid w:val="009268F1"/>
    <w:rsid w:val="00926F73"/>
    <w:rsid w:val="0093349C"/>
    <w:rsid w:val="009343BF"/>
    <w:rsid w:val="00935A7C"/>
    <w:rsid w:val="0093682A"/>
    <w:rsid w:val="00936C27"/>
    <w:rsid w:val="00937258"/>
    <w:rsid w:val="009378DE"/>
    <w:rsid w:val="009400B3"/>
    <w:rsid w:val="00940CBD"/>
    <w:rsid w:val="00945D2C"/>
    <w:rsid w:val="0094652C"/>
    <w:rsid w:val="00947E40"/>
    <w:rsid w:val="0095022D"/>
    <w:rsid w:val="00950F96"/>
    <w:rsid w:val="009518BC"/>
    <w:rsid w:val="00952E87"/>
    <w:rsid w:val="009531B1"/>
    <w:rsid w:val="009531BA"/>
    <w:rsid w:val="00953D58"/>
    <w:rsid w:val="009545D1"/>
    <w:rsid w:val="00955EFE"/>
    <w:rsid w:val="00956291"/>
    <w:rsid w:val="00956438"/>
    <w:rsid w:val="00957DAE"/>
    <w:rsid w:val="009606BC"/>
    <w:rsid w:val="009616B3"/>
    <w:rsid w:val="00962A7B"/>
    <w:rsid w:val="00966ADE"/>
    <w:rsid w:val="00966B37"/>
    <w:rsid w:val="009674F7"/>
    <w:rsid w:val="009728CC"/>
    <w:rsid w:val="00972A6E"/>
    <w:rsid w:val="00973007"/>
    <w:rsid w:val="00973AAA"/>
    <w:rsid w:val="00974166"/>
    <w:rsid w:val="00974A4A"/>
    <w:rsid w:val="00976164"/>
    <w:rsid w:val="0098070F"/>
    <w:rsid w:val="0098082F"/>
    <w:rsid w:val="00981078"/>
    <w:rsid w:val="009813F7"/>
    <w:rsid w:val="00984E73"/>
    <w:rsid w:val="00984F0E"/>
    <w:rsid w:val="0098570D"/>
    <w:rsid w:val="0098582B"/>
    <w:rsid w:val="00985D16"/>
    <w:rsid w:val="00986F35"/>
    <w:rsid w:val="00986F40"/>
    <w:rsid w:val="00990B23"/>
    <w:rsid w:val="00994F34"/>
    <w:rsid w:val="0099565F"/>
    <w:rsid w:val="009962B8"/>
    <w:rsid w:val="00996B22"/>
    <w:rsid w:val="00997570"/>
    <w:rsid w:val="00997D74"/>
    <w:rsid w:val="009A1847"/>
    <w:rsid w:val="009A2926"/>
    <w:rsid w:val="009A55D5"/>
    <w:rsid w:val="009A6FF1"/>
    <w:rsid w:val="009A7334"/>
    <w:rsid w:val="009B0318"/>
    <w:rsid w:val="009B0619"/>
    <w:rsid w:val="009B0A25"/>
    <w:rsid w:val="009B15D8"/>
    <w:rsid w:val="009B2759"/>
    <w:rsid w:val="009B2DB0"/>
    <w:rsid w:val="009B31B8"/>
    <w:rsid w:val="009B459B"/>
    <w:rsid w:val="009B4C1C"/>
    <w:rsid w:val="009B5AA4"/>
    <w:rsid w:val="009B6483"/>
    <w:rsid w:val="009B6DA8"/>
    <w:rsid w:val="009B76D9"/>
    <w:rsid w:val="009B792E"/>
    <w:rsid w:val="009C0976"/>
    <w:rsid w:val="009C28CF"/>
    <w:rsid w:val="009C2A60"/>
    <w:rsid w:val="009C2A6B"/>
    <w:rsid w:val="009C2CA1"/>
    <w:rsid w:val="009C41B0"/>
    <w:rsid w:val="009C5FF1"/>
    <w:rsid w:val="009C6AC9"/>
    <w:rsid w:val="009C6CBD"/>
    <w:rsid w:val="009C6E8B"/>
    <w:rsid w:val="009C7115"/>
    <w:rsid w:val="009C7367"/>
    <w:rsid w:val="009C7738"/>
    <w:rsid w:val="009D0A85"/>
    <w:rsid w:val="009D362F"/>
    <w:rsid w:val="009D3698"/>
    <w:rsid w:val="009D4019"/>
    <w:rsid w:val="009D4919"/>
    <w:rsid w:val="009D55AA"/>
    <w:rsid w:val="009D6A2F"/>
    <w:rsid w:val="009E059E"/>
    <w:rsid w:val="009E0ACA"/>
    <w:rsid w:val="009E0E10"/>
    <w:rsid w:val="009E1208"/>
    <w:rsid w:val="009E2521"/>
    <w:rsid w:val="009E3F6E"/>
    <w:rsid w:val="009E441A"/>
    <w:rsid w:val="009E5FF2"/>
    <w:rsid w:val="009E654D"/>
    <w:rsid w:val="009E6DD9"/>
    <w:rsid w:val="009E7AD2"/>
    <w:rsid w:val="009F0548"/>
    <w:rsid w:val="009F0629"/>
    <w:rsid w:val="009F0ED5"/>
    <w:rsid w:val="009F10D7"/>
    <w:rsid w:val="009F1EF2"/>
    <w:rsid w:val="009F2302"/>
    <w:rsid w:val="009F2DFB"/>
    <w:rsid w:val="009F4564"/>
    <w:rsid w:val="009F4A74"/>
    <w:rsid w:val="009F4F21"/>
    <w:rsid w:val="009F72BC"/>
    <w:rsid w:val="009F7FF7"/>
    <w:rsid w:val="00A01490"/>
    <w:rsid w:val="00A02C1B"/>
    <w:rsid w:val="00A049A9"/>
    <w:rsid w:val="00A06290"/>
    <w:rsid w:val="00A07232"/>
    <w:rsid w:val="00A101F5"/>
    <w:rsid w:val="00A10AE7"/>
    <w:rsid w:val="00A10C16"/>
    <w:rsid w:val="00A110EC"/>
    <w:rsid w:val="00A1117C"/>
    <w:rsid w:val="00A11B7A"/>
    <w:rsid w:val="00A11E2C"/>
    <w:rsid w:val="00A12366"/>
    <w:rsid w:val="00A1345E"/>
    <w:rsid w:val="00A1717E"/>
    <w:rsid w:val="00A20496"/>
    <w:rsid w:val="00A21CA4"/>
    <w:rsid w:val="00A233B0"/>
    <w:rsid w:val="00A23CEE"/>
    <w:rsid w:val="00A249F0"/>
    <w:rsid w:val="00A2504D"/>
    <w:rsid w:val="00A250D2"/>
    <w:rsid w:val="00A255B7"/>
    <w:rsid w:val="00A258CC"/>
    <w:rsid w:val="00A26611"/>
    <w:rsid w:val="00A30A1B"/>
    <w:rsid w:val="00A32552"/>
    <w:rsid w:val="00A32811"/>
    <w:rsid w:val="00A32D43"/>
    <w:rsid w:val="00A36735"/>
    <w:rsid w:val="00A37743"/>
    <w:rsid w:val="00A4020C"/>
    <w:rsid w:val="00A415C8"/>
    <w:rsid w:val="00A424DC"/>
    <w:rsid w:val="00A42E6F"/>
    <w:rsid w:val="00A4332B"/>
    <w:rsid w:val="00A43972"/>
    <w:rsid w:val="00A44A71"/>
    <w:rsid w:val="00A44B41"/>
    <w:rsid w:val="00A45114"/>
    <w:rsid w:val="00A46683"/>
    <w:rsid w:val="00A510FB"/>
    <w:rsid w:val="00A51BBC"/>
    <w:rsid w:val="00A51E8A"/>
    <w:rsid w:val="00A522E4"/>
    <w:rsid w:val="00A53D79"/>
    <w:rsid w:val="00A542AE"/>
    <w:rsid w:val="00A55744"/>
    <w:rsid w:val="00A55775"/>
    <w:rsid w:val="00A5650A"/>
    <w:rsid w:val="00A57D89"/>
    <w:rsid w:val="00A6029D"/>
    <w:rsid w:val="00A6255A"/>
    <w:rsid w:val="00A62BC0"/>
    <w:rsid w:val="00A62DC3"/>
    <w:rsid w:val="00A6506B"/>
    <w:rsid w:val="00A657C2"/>
    <w:rsid w:val="00A66D91"/>
    <w:rsid w:val="00A701D8"/>
    <w:rsid w:val="00A707CA"/>
    <w:rsid w:val="00A70C18"/>
    <w:rsid w:val="00A71BF1"/>
    <w:rsid w:val="00A71C9B"/>
    <w:rsid w:val="00A73DC9"/>
    <w:rsid w:val="00A741C7"/>
    <w:rsid w:val="00A74A7A"/>
    <w:rsid w:val="00A74C19"/>
    <w:rsid w:val="00A7650A"/>
    <w:rsid w:val="00A7751D"/>
    <w:rsid w:val="00A80207"/>
    <w:rsid w:val="00A82962"/>
    <w:rsid w:val="00A8381D"/>
    <w:rsid w:val="00A85A43"/>
    <w:rsid w:val="00A873FE"/>
    <w:rsid w:val="00A90A50"/>
    <w:rsid w:val="00A90E0A"/>
    <w:rsid w:val="00A92CEF"/>
    <w:rsid w:val="00A9360A"/>
    <w:rsid w:val="00A94021"/>
    <w:rsid w:val="00A94028"/>
    <w:rsid w:val="00A96E01"/>
    <w:rsid w:val="00A97155"/>
    <w:rsid w:val="00A97EE5"/>
    <w:rsid w:val="00AA1C45"/>
    <w:rsid w:val="00AA3FB5"/>
    <w:rsid w:val="00AA6592"/>
    <w:rsid w:val="00AB0F7B"/>
    <w:rsid w:val="00AB2913"/>
    <w:rsid w:val="00AB2CCF"/>
    <w:rsid w:val="00AB34BE"/>
    <w:rsid w:val="00AB3B40"/>
    <w:rsid w:val="00AB4E90"/>
    <w:rsid w:val="00AB5BC8"/>
    <w:rsid w:val="00AB7E47"/>
    <w:rsid w:val="00AC106E"/>
    <w:rsid w:val="00AC37CF"/>
    <w:rsid w:val="00AC5081"/>
    <w:rsid w:val="00AC5663"/>
    <w:rsid w:val="00AC5782"/>
    <w:rsid w:val="00AC6A7C"/>
    <w:rsid w:val="00AC6D2D"/>
    <w:rsid w:val="00AC6D92"/>
    <w:rsid w:val="00AC71B6"/>
    <w:rsid w:val="00AD29E6"/>
    <w:rsid w:val="00AD40F2"/>
    <w:rsid w:val="00AD48F5"/>
    <w:rsid w:val="00AD57A5"/>
    <w:rsid w:val="00AD5A46"/>
    <w:rsid w:val="00AD5A71"/>
    <w:rsid w:val="00AD5D59"/>
    <w:rsid w:val="00AD6448"/>
    <w:rsid w:val="00AD6734"/>
    <w:rsid w:val="00AD680B"/>
    <w:rsid w:val="00AE0509"/>
    <w:rsid w:val="00AE068E"/>
    <w:rsid w:val="00AE14CB"/>
    <w:rsid w:val="00AE20AF"/>
    <w:rsid w:val="00AE2D02"/>
    <w:rsid w:val="00AE35F5"/>
    <w:rsid w:val="00AE3827"/>
    <w:rsid w:val="00AE4351"/>
    <w:rsid w:val="00AE4D28"/>
    <w:rsid w:val="00AE5DE3"/>
    <w:rsid w:val="00AE61D1"/>
    <w:rsid w:val="00AE6B0C"/>
    <w:rsid w:val="00AF029A"/>
    <w:rsid w:val="00AF0752"/>
    <w:rsid w:val="00AF0B1F"/>
    <w:rsid w:val="00AF1BB9"/>
    <w:rsid w:val="00AF2502"/>
    <w:rsid w:val="00AF3A9E"/>
    <w:rsid w:val="00AF4EE5"/>
    <w:rsid w:val="00AF504D"/>
    <w:rsid w:val="00AF6DBA"/>
    <w:rsid w:val="00B127D8"/>
    <w:rsid w:val="00B13D13"/>
    <w:rsid w:val="00B157AA"/>
    <w:rsid w:val="00B157B4"/>
    <w:rsid w:val="00B15E6D"/>
    <w:rsid w:val="00B1781A"/>
    <w:rsid w:val="00B17F7A"/>
    <w:rsid w:val="00B17F95"/>
    <w:rsid w:val="00B200AA"/>
    <w:rsid w:val="00B20268"/>
    <w:rsid w:val="00B208A8"/>
    <w:rsid w:val="00B22A77"/>
    <w:rsid w:val="00B24199"/>
    <w:rsid w:val="00B2618D"/>
    <w:rsid w:val="00B26775"/>
    <w:rsid w:val="00B27B02"/>
    <w:rsid w:val="00B27C8B"/>
    <w:rsid w:val="00B30E54"/>
    <w:rsid w:val="00B315DC"/>
    <w:rsid w:val="00B31F89"/>
    <w:rsid w:val="00B32221"/>
    <w:rsid w:val="00B32B5A"/>
    <w:rsid w:val="00B34C19"/>
    <w:rsid w:val="00B360BA"/>
    <w:rsid w:val="00B370AA"/>
    <w:rsid w:val="00B379A6"/>
    <w:rsid w:val="00B4001F"/>
    <w:rsid w:val="00B4027C"/>
    <w:rsid w:val="00B41A98"/>
    <w:rsid w:val="00B41D33"/>
    <w:rsid w:val="00B41F43"/>
    <w:rsid w:val="00B41FF4"/>
    <w:rsid w:val="00B42279"/>
    <w:rsid w:val="00B43C95"/>
    <w:rsid w:val="00B44B7D"/>
    <w:rsid w:val="00B45295"/>
    <w:rsid w:val="00B46152"/>
    <w:rsid w:val="00B46AD1"/>
    <w:rsid w:val="00B46C85"/>
    <w:rsid w:val="00B47984"/>
    <w:rsid w:val="00B5086D"/>
    <w:rsid w:val="00B528A6"/>
    <w:rsid w:val="00B529D2"/>
    <w:rsid w:val="00B53BC0"/>
    <w:rsid w:val="00B54220"/>
    <w:rsid w:val="00B55024"/>
    <w:rsid w:val="00B5504E"/>
    <w:rsid w:val="00B559C6"/>
    <w:rsid w:val="00B564A8"/>
    <w:rsid w:val="00B60E6E"/>
    <w:rsid w:val="00B61B4B"/>
    <w:rsid w:val="00B61EFB"/>
    <w:rsid w:val="00B620F3"/>
    <w:rsid w:val="00B62DAA"/>
    <w:rsid w:val="00B62F3E"/>
    <w:rsid w:val="00B67754"/>
    <w:rsid w:val="00B70758"/>
    <w:rsid w:val="00B719D5"/>
    <w:rsid w:val="00B71DB4"/>
    <w:rsid w:val="00B72702"/>
    <w:rsid w:val="00B74654"/>
    <w:rsid w:val="00B74E63"/>
    <w:rsid w:val="00B7533E"/>
    <w:rsid w:val="00B7559B"/>
    <w:rsid w:val="00B76901"/>
    <w:rsid w:val="00B76E48"/>
    <w:rsid w:val="00B77058"/>
    <w:rsid w:val="00B77582"/>
    <w:rsid w:val="00B7787E"/>
    <w:rsid w:val="00B77AF9"/>
    <w:rsid w:val="00B80090"/>
    <w:rsid w:val="00B80A49"/>
    <w:rsid w:val="00B826E4"/>
    <w:rsid w:val="00B843F0"/>
    <w:rsid w:val="00B86549"/>
    <w:rsid w:val="00B93CCD"/>
    <w:rsid w:val="00B94829"/>
    <w:rsid w:val="00B956FA"/>
    <w:rsid w:val="00B959F6"/>
    <w:rsid w:val="00B9604F"/>
    <w:rsid w:val="00B97BB5"/>
    <w:rsid w:val="00BA0443"/>
    <w:rsid w:val="00BA34E0"/>
    <w:rsid w:val="00BA36FE"/>
    <w:rsid w:val="00BA3CB7"/>
    <w:rsid w:val="00BA5177"/>
    <w:rsid w:val="00BA6E87"/>
    <w:rsid w:val="00BA7975"/>
    <w:rsid w:val="00BA7F4E"/>
    <w:rsid w:val="00BB01E7"/>
    <w:rsid w:val="00BB0B72"/>
    <w:rsid w:val="00BB20C1"/>
    <w:rsid w:val="00BB29BA"/>
    <w:rsid w:val="00BB42C8"/>
    <w:rsid w:val="00BB4CC8"/>
    <w:rsid w:val="00BB5A5A"/>
    <w:rsid w:val="00BB6F5F"/>
    <w:rsid w:val="00BC074E"/>
    <w:rsid w:val="00BC1E55"/>
    <w:rsid w:val="00BC2A17"/>
    <w:rsid w:val="00BC3FC9"/>
    <w:rsid w:val="00BC4B24"/>
    <w:rsid w:val="00BC5751"/>
    <w:rsid w:val="00BC651D"/>
    <w:rsid w:val="00BC7F02"/>
    <w:rsid w:val="00BD07DB"/>
    <w:rsid w:val="00BD1A1D"/>
    <w:rsid w:val="00BD3415"/>
    <w:rsid w:val="00BD79DB"/>
    <w:rsid w:val="00BE1CCE"/>
    <w:rsid w:val="00BE2F8B"/>
    <w:rsid w:val="00BE3A86"/>
    <w:rsid w:val="00BE62FB"/>
    <w:rsid w:val="00BE693C"/>
    <w:rsid w:val="00BE6CCB"/>
    <w:rsid w:val="00BF12B3"/>
    <w:rsid w:val="00BF1E16"/>
    <w:rsid w:val="00BF34C1"/>
    <w:rsid w:val="00BF4116"/>
    <w:rsid w:val="00BF4205"/>
    <w:rsid w:val="00BF57F4"/>
    <w:rsid w:val="00BF6D56"/>
    <w:rsid w:val="00BF7490"/>
    <w:rsid w:val="00C01BDD"/>
    <w:rsid w:val="00C0206B"/>
    <w:rsid w:val="00C02220"/>
    <w:rsid w:val="00C03108"/>
    <w:rsid w:val="00C04950"/>
    <w:rsid w:val="00C0602A"/>
    <w:rsid w:val="00C0627D"/>
    <w:rsid w:val="00C07C51"/>
    <w:rsid w:val="00C1034B"/>
    <w:rsid w:val="00C10F01"/>
    <w:rsid w:val="00C114E5"/>
    <w:rsid w:val="00C115DE"/>
    <w:rsid w:val="00C134BD"/>
    <w:rsid w:val="00C140C0"/>
    <w:rsid w:val="00C1655B"/>
    <w:rsid w:val="00C165AF"/>
    <w:rsid w:val="00C17322"/>
    <w:rsid w:val="00C1796E"/>
    <w:rsid w:val="00C17FCF"/>
    <w:rsid w:val="00C206B9"/>
    <w:rsid w:val="00C2087A"/>
    <w:rsid w:val="00C2109A"/>
    <w:rsid w:val="00C2139D"/>
    <w:rsid w:val="00C216C2"/>
    <w:rsid w:val="00C21A26"/>
    <w:rsid w:val="00C21FD0"/>
    <w:rsid w:val="00C23C6A"/>
    <w:rsid w:val="00C24546"/>
    <w:rsid w:val="00C264DE"/>
    <w:rsid w:val="00C267AE"/>
    <w:rsid w:val="00C31DAC"/>
    <w:rsid w:val="00C32B01"/>
    <w:rsid w:val="00C348EA"/>
    <w:rsid w:val="00C35097"/>
    <w:rsid w:val="00C354E0"/>
    <w:rsid w:val="00C359CD"/>
    <w:rsid w:val="00C35AFE"/>
    <w:rsid w:val="00C3628B"/>
    <w:rsid w:val="00C36C3D"/>
    <w:rsid w:val="00C36EE5"/>
    <w:rsid w:val="00C3753F"/>
    <w:rsid w:val="00C4125D"/>
    <w:rsid w:val="00C4203C"/>
    <w:rsid w:val="00C42FBF"/>
    <w:rsid w:val="00C46526"/>
    <w:rsid w:val="00C46660"/>
    <w:rsid w:val="00C46CC7"/>
    <w:rsid w:val="00C47ACB"/>
    <w:rsid w:val="00C47D4D"/>
    <w:rsid w:val="00C51359"/>
    <w:rsid w:val="00C51BE2"/>
    <w:rsid w:val="00C51E8B"/>
    <w:rsid w:val="00C52714"/>
    <w:rsid w:val="00C527B6"/>
    <w:rsid w:val="00C5345B"/>
    <w:rsid w:val="00C5675E"/>
    <w:rsid w:val="00C570C8"/>
    <w:rsid w:val="00C57D1F"/>
    <w:rsid w:val="00C61125"/>
    <w:rsid w:val="00C61645"/>
    <w:rsid w:val="00C61A01"/>
    <w:rsid w:val="00C65EAF"/>
    <w:rsid w:val="00C663D8"/>
    <w:rsid w:val="00C66D11"/>
    <w:rsid w:val="00C679FA"/>
    <w:rsid w:val="00C67C70"/>
    <w:rsid w:val="00C70F64"/>
    <w:rsid w:val="00C710BE"/>
    <w:rsid w:val="00C72ADF"/>
    <w:rsid w:val="00C74A61"/>
    <w:rsid w:val="00C7560A"/>
    <w:rsid w:val="00C808C2"/>
    <w:rsid w:val="00C8204D"/>
    <w:rsid w:val="00C821E9"/>
    <w:rsid w:val="00C82632"/>
    <w:rsid w:val="00C82B22"/>
    <w:rsid w:val="00C82F67"/>
    <w:rsid w:val="00C83D73"/>
    <w:rsid w:val="00C83E97"/>
    <w:rsid w:val="00C83F65"/>
    <w:rsid w:val="00C8457A"/>
    <w:rsid w:val="00C84744"/>
    <w:rsid w:val="00C84CEB"/>
    <w:rsid w:val="00C84DBD"/>
    <w:rsid w:val="00C85FF2"/>
    <w:rsid w:val="00C8632F"/>
    <w:rsid w:val="00C8760A"/>
    <w:rsid w:val="00C876FD"/>
    <w:rsid w:val="00C907C8"/>
    <w:rsid w:val="00C9245E"/>
    <w:rsid w:val="00C96933"/>
    <w:rsid w:val="00C97E73"/>
    <w:rsid w:val="00CA244F"/>
    <w:rsid w:val="00CA30C9"/>
    <w:rsid w:val="00CA4BF6"/>
    <w:rsid w:val="00CA5049"/>
    <w:rsid w:val="00CA57FA"/>
    <w:rsid w:val="00CA5D71"/>
    <w:rsid w:val="00CA5F2E"/>
    <w:rsid w:val="00CA6442"/>
    <w:rsid w:val="00CA677F"/>
    <w:rsid w:val="00CA719B"/>
    <w:rsid w:val="00CA71D6"/>
    <w:rsid w:val="00CA7D8F"/>
    <w:rsid w:val="00CB1202"/>
    <w:rsid w:val="00CB16EB"/>
    <w:rsid w:val="00CB651C"/>
    <w:rsid w:val="00CC011F"/>
    <w:rsid w:val="00CC032F"/>
    <w:rsid w:val="00CC13B0"/>
    <w:rsid w:val="00CC232E"/>
    <w:rsid w:val="00CC3612"/>
    <w:rsid w:val="00CD1154"/>
    <w:rsid w:val="00CD40FB"/>
    <w:rsid w:val="00CD4925"/>
    <w:rsid w:val="00CD5667"/>
    <w:rsid w:val="00CD57D9"/>
    <w:rsid w:val="00CE27DA"/>
    <w:rsid w:val="00CE394B"/>
    <w:rsid w:val="00CE7208"/>
    <w:rsid w:val="00CE750F"/>
    <w:rsid w:val="00CF0D15"/>
    <w:rsid w:val="00CF127D"/>
    <w:rsid w:val="00CF1767"/>
    <w:rsid w:val="00CF2181"/>
    <w:rsid w:val="00CF2435"/>
    <w:rsid w:val="00CF3042"/>
    <w:rsid w:val="00CF30ED"/>
    <w:rsid w:val="00CF7CA1"/>
    <w:rsid w:val="00D000E5"/>
    <w:rsid w:val="00D01894"/>
    <w:rsid w:val="00D02CD1"/>
    <w:rsid w:val="00D06034"/>
    <w:rsid w:val="00D063F9"/>
    <w:rsid w:val="00D07CFD"/>
    <w:rsid w:val="00D105C1"/>
    <w:rsid w:val="00D11D62"/>
    <w:rsid w:val="00D12E09"/>
    <w:rsid w:val="00D133FF"/>
    <w:rsid w:val="00D13F1C"/>
    <w:rsid w:val="00D158C6"/>
    <w:rsid w:val="00D15CB2"/>
    <w:rsid w:val="00D17EA9"/>
    <w:rsid w:val="00D20895"/>
    <w:rsid w:val="00D213D4"/>
    <w:rsid w:val="00D2446C"/>
    <w:rsid w:val="00D24FED"/>
    <w:rsid w:val="00D25D25"/>
    <w:rsid w:val="00D27A76"/>
    <w:rsid w:val="00D30632"/>
    <w:rsid w:val="00D30851"/>
    <w:rsid w:val="00D30E5E"/>
    <w:rsid w:val="00D3110C"/>
    <w:rsid w:val="00D33671"/>
    <w:rsid w:val="00D33F3A"/>
    <w:rsid w:val="00D34CFC"/>
    <w:rsid w:val="00D34D68"/>
    <w:rsid w:val="00D34F4F"/>
    <w:rsid w:val="00D41B02"/>
    <w:rsid w:val="00D4332C"/>
    <w:rsid w:val="00D4486B"/>
    <w:rsid w:val="00D46256"/>
    <w:rsid w:val="00D47866"/>
    <w:rsid w:val="00D47A53"/>
    <w:rsid w:val="00D5160B"/>
    <w:rsid w:val="00D5164F"/>
    <w:rsid w:val="00D5238E"/>
    <w:rsid w:val="00D5395A"/>
    <w:rsid w:val="00D53E25"/>
    <w:rsid w:val="00D54320"/>
    <w:rsid w:val="00D545B2"/>
    <w:rsid w:val="00D54789"/>
    <w:rsid w:val="00D55E19"/>
    <w:rsid w:val="00D57DC4"/>
    <w:rsid w:val="00D617F6"/>
    <w:rsid w:val="00D626E5"/>
    <w:rsid w:val="00D62AA0"/>
    <w:rsid w:val="00D6384B"/>
    <w:rsid w:val="00D63D22"/>
    <w:rsid w:val="00D664C0"/>
    <w:rsid w:val="00D669D2"/>
    <w:rsid w:val="00D67730"/>
    <w:rsid w:val="00D70F7F"/>
    <w:rsid w:val="00D71359"/>
    <w:rsid w:val="00D72270"/>
    <w:rsid w:val="00D72300"/>
    <w:rsid w:val="00D73743"/>
    <w:rsid w:val="00D74EFB"/>
    <w:rsid w:val="00D751C0"/>
    <w:rsid w:val="00D76672"/>
    <w:rsid w:val="00D76D5F"/>
    <w:rsid w:val="00D76DCE"/>
    <w:rsid w:val="00D774D4"/>
    <w:rsid w:val="00D779E9"/>
    <w:rsid w:val="00D80662"/>
    <w:rsid w:val="00D819EC"/>
    <w:rsid w:val="00D83811"/>
    <w:rsid w:val="00D83F20"/>
    <w:rsid w:val="00D84EF2"/>
    <w:rsid w:val="00D86398"/>
    <w:rsid w:val="00D86488"/>
    <w:rsid w:val="00D870DA"/>
    <w:rsid w:val="00D871F6"/>
    <w:rsid w:val="00D87ABB"/>
    <w:rsid w:val="00D87D53"/>
    <w:rsid w:val="00D903C8"/>
    <w:rsid w:val="00D90668"/>
    <w:rsid w:val="00D919F9"/>
    <w:rsid w:val="00D93AF0"/>
    <w:rsid w:val="00D948EB"/>
    <w:rsid w:val="00D94C63"/>
    <w:rsid w:val="00D94C9A"/>
    <w:rsid w:val="00D97CF6"/>
    <w:rsid w:val="00DA019D"/>
    <w:rsid w:val="00DA13C4"/>
    <w:rsid w:val="00DA1579"/>
    <w:rsid w:val="00DA20F2"/>
    <w:rsid w:val="00DA4A16"/>
    <w:rsid w:val="00DA4AC6"/>
    <w:rsid w:val="00DA642A"/>
    <w:rsid w:val="00DB15AA"/>
    <w:rsid w:val="00DB1B55"/>
    <w:rsid w:val="00DB1BC2"/>
    <w:rsid w:val="00DB455B"/>
    <w:rsid w:val="00DB5690"/>
    <w:rsid w:val="00DB6315"/>
    <w:rsid w:val="00DB6CA9"/>
    <w:rsid w:val="00DB7076"/>
    <w:rsid w:val="00DB757C"/>
    <w:rsid w:val="00DC0385"/>
    <w:rsid w:val="00DC075C"/>
    <w:rsid w:val="00DC07A8"/>
    <w:rsid w:val="00DC0C65"/>
    <w:rsid w:val="00DC15F8"/>
    <w:rsid w:val="00DC19B6"/>
    <w:rsid w:val="00DC23AF"/>
    <w:rsid w:val="00DC23EA"/>
    <w:rsid w:val="00DC3EB1"/>
    <w:rsid w:val="00DC42B1"/>
    <w:rsid w:val="00DC4937"/>
    <w:rsid w:val="00DC53C5"/>
    <w:rsid w:val="00DC58D1"/>
    <w:rsid w:val="00DC5A66"/>
    <w:rsid w:val="00DC5D3B"/>
    <w:rsid w:val="00DC6272"/>
    <w:rsid w:val="00DC6DC2"/>
    <w:rsid w:val="00DC795B"/>
    <w:rsid w:val="00DD045D"/>
    <w:rsid w:val="00DD0DF0"/>
    <w:rsid w:val="00DD22B0"/>
    <w:rsid w:val="00DD2A45"/>
    <w:rsid w:val="00DD2BBE"/>
    <w:rsid w:val="00DD2D86"/>
    <w:rsid w:val="00DD5537"/>
    <w:rsid w:val="00DD5BA1"/>
    <w:rsid w:val="00DD6D51"/>
    <w:rsid w:val="00DE0059"/>
    <w:rsid w:val="00DE015B"/>
    <w:rsid w:val="00DE024E"/>
    <w:rsid w:val="00DE0B64"/>
    <w:rsid w:val="00DE2CF4"/>
    <w:rsid w:val="00DE300C"/>
    <w:rsid w:val="00DE324B"/>
    <w:rsid w:val="00DE45B7"/>
    <w:rsid w:val="00DE4724"/>
    <w:rsid w:val="00DE7609"/>
    <w:rsid w:val="00DF0E53"/>
    <w:rsid w:val="00DF16BA"/>
    <w:rsid w:val="00DF177E"/>
    <w:rsid w:val="00DF18DB"/>
    <w:rsid w:val="00DF2D91"/>
    <w:rsid w:val="00DF2F51"/>
    <w:rsid w:val="00DF4289"/>
    <w:rsid w:val="00DF46A5"/>
    <w:rsid w:val="00DF4DA4"/>
    <w:rsid w:val="00DF66F8"/>
    <w:rsid w:val="00DF7BCD"/>
    <w:rsid w:val="00E036A5"/>
    <w:rsid w:val="00E04426"/>
    <w:rsid w:val="00E04918"/>
    <w:rsid w:val="00E04D62"/>
    <w:rsid w:val="00E04E1B"/>
    <w:rsid w:val="00E05ABD"/>
    <w:rsid w:val="00E05B8F"/>
    <w:rsid w:val="00E0660B"/>
    <w:rsid w:val="00E07284"/>
    <w:rsid w:val="00E07DEC"/>
    <w:rsid w:val="00E100D5"/>
    <w:rsid w:val="00E1023B"/>
    <w:rsid w:val="00E13858"/>
    <w:rsid w:val="00E14F6A"/>
    <w:rsid w:val="00E21023"/>
    <w:rsid w:val="00E23406"/>
    <w:rsid w:val="00E23D1A"/>
    <w:rsid w:val="00E24AC4"/>
    <w:rsid w:val="00E2601C"/>
    <w:rsid w:val="00E271B1"/>
    <w:rsid w:val="00E27B3B"/>
    <w:rsid w:val="00E30D28"/>
    <w:rsid w:val="00E322F1"/>
    <w:rsid w:val="00E33AD3"/>
    <w:rsid w:val="00E366FC"/>
    <w:rsid w:val="00E372A7"/>
    <w:rsid w:val="00E3774B"/>
    <w:rsid w:val="00E37C0D"/>
    <w:rsid w:val="00E4033C"/>
    <w:rsid w:val="00E407DD"/>
    <w:rsid w:val="00E4390E"/>
    <w:rsid w:val="00E43EF5"/>
    <w:rsid w:val="00E45A10"/>
    <w:rsid w:val="00E45B62"/>
    <w:rsid w:val="00E46773"/>
    <w:rsid w:val="00E46A54"/>
    <w:rsid w:val="00E47D7E"/>
    <w:rsid w:val="00E50CBA"/>
    <w:rsid w:val="00E5114F"/>
    <w:rsid w:val="00E51347"/>
    <w:rsid w:val="00E51BE5"/>
    <w:rsid w:val="00E523EE"/>
    <w:rsid w:val="00E53374"/>
    <w:rsid w:val="00E5398C"/>
    <w:rsid w:val="00E5445D"/>
    <w:rsid w:val="00E54592"/>
    <w:rsid w:val="00E55D52"/>
    <w:rsid w:val="00E55E67"/>
    <w:rsid w:val="00E55E80"/>
    <w:rsid w:val="00E5606A"/>
    <w:rsid w:val="00E56205"/>
    <w:rsid w:val="00E56365"/>
    <w:rsid w:val="00E567DC"/>
    <w:rsid w:val="00E57614"/>
    <w:rsid w:val="00E57AB3"/>
    <w:rsid w:val="00E57C1D"/>
    <w:rsid w:val="00E608A5"/>
    <w:rsid w:val="00E61353"/>
    <w:rsid w:val="00E6167D"/>
    <w:rsid w:val="00E62632"/>
    <w:rsid w:val="00E654E5"/>
    <w:rsid w:val="00E67015"/>
    <w:rsid w:val="00E67321"/>
    <w:rsid w:val="00E67C11"/>
    <w:rsid w:val="00E700D4"/>
    <w:rsid w:val="00E70821"/>
    <w:rsid w:val="00E71E79"/>
    <w:rsid w:val="00E72EA0"/>
    <w:rsid w:val="00E72F79"/>
    <w:rsid w:val="00E74130"/>
    <w:rsid w:val="00E741BF"/>
    <w:rsid w:val="00E7477C"/>
    <w:rsid w:val="00E747FA"/>
    <w:rsid w:val="00E76DE8"/>
    <w:rsid w:val="00E772B6"/>
    <w:rsid w:val="00E7747C"/>
    <w:rsid w:val="00E77531"/>
    <w:rsid w:val="00E809F3"/>
    <w:rsid w:val="00E80AEE"/>
    <w:rsid w:val="00E81097"/>
    <w:rsid w:val="00E81807"/>
    <w:rsid w:val="00E823CF"/>
    <w:rsid w:val="00E82827"/>
    <w:rsid w:val="00E903FB"/>
    <w:rsid w:val="00E90415"/>
    <w:rsid w:val="00E9114A"/>
    <w:rsid w:val="00E91C01"/>
    <w:rsid w:val="00E91F55"/>
    <w:rsid w:val="00E9220A"/>
    <w:rsid w:val="00E95007"/>
    <w:rsid w:val="00E955FB"/>
    <w:rsid w:val="00E95962"/>
    <w:rsid w:val="00E966FB"/>
    <w:rsid w:val="00E97C4A"/>
    <w:rsid w:val="00EA0AEB"/>
    <w:rsid w:val="00EA168D"/>
    <w:rsid w:val="00EA1D9A"/>
    <w:rsid w:val="00EA20CB"/>
    <w:rsid w:val="00EA2842"/>
    <w:rsid w:val="00EA3E0D"/>
    <w:rsid w:val="00EA3F55"/>
    <w:rsid w:val="00EA4875"/>
    <w:rsid w:val="00EA7C40"/>
    <w:rsid w:val="00EA7F0C"/>
    <w:rsid w:val="00EB0D2B"/>
    <w:rsid w:val="00EB119D"/>
    <w:rsid w:val="00EB3100"/>
    <w:rsid w:val="00EB3F6F"/>
    <w:rsid w:val="00EB6D4F"/>
    <w:rsid w:val="00EB73C3"/>
    <w:rsid w:val="00EB7851"/>
    <w:rsid w:val="00EC14B1"/>
    <w:rsid w:val="00EC15F9"/>
    <w:rsid w:val="00EC16D7"/>
    <w:rsid w:val="00EC1CB3"/>
    <w:rsid w:val="00EC24C1"/>
    <w:rsid w:val="00EC2B7B"/>
    <w:rsid w:val="00EC334F"/>
    <w:rsid w:val="00EC4023"/>
    <w:rsid w:val="00EC55E7"/>
    <w:rsid w:val="00EC5876"/>
    <w:rsid w:val="00EC607A"/>
    <w:rsid w:val="00EC66CA"/>
    <w:rsid w:val="00ED2218"/>
    <w:rsid w:val="00ED25AB"/>
    <w:rsid w:val="00ED2C2A"/>
    <w:rsid w:val="00ED4840"/>
    <w:rsid w:val="00ED64E8"/>
    <w:rsid w:val="00ED72CB"/>
    <w:rsid w:val="00ED73FB"/>
    <w:rsid w:val="00ED7FDE"/>
    <w:rsid w:val="00EE176C"/>
    <w:rsid w:val="00EE2080"/>
    <w:rsid w:val="00EE5C37"/>
    <w:rsid w:val="00EE7397"/>
    <w:rsid w:val="00EE7A4D"/>
    <w:rsid w:val="00EE7D22"/>
    <w:rsid w:val="00EF04B1"/>
    <w:rsid w:val="00EF0DA2"/>
    <w:rsid w:val="00EF120E"/>
    <w:rsid w:val="00EF188A"/>
    <w:rsid w:val="00EF2168"/>
    <w:rsid w:val="00EF221F"/>
    <w:rsid w:val="00EF2ABB"/>
    <w:rsid w:val="00EF36D9"/>
    <w:rsid w:val="00EF46BF"/>
    <w:rsid w:val="00EF6414"/>
    <w:rsid w:val="00EF65DA"/>
    <w:rsid w:val="00EF6D19"/>
    <w:rsid w:val="00EF7448"/>
    <w:rsid w:val="00F01323"/>
    <w:rsid w:val="00F019CB"/>
    <w:rsid w:val="00F01EF1"/>
    <w:rsid w:val="00F025E8"/>
    <w:rsid w:val="00F028FD"/>
    <w:rsid w:val="00F02A6D"/>
    <w:rsid w:val="00F040F3"/>
    <w:rsid w:val="00F044FD"/>
    <w:rsid w:val="00F0475A"/>
    <w:rsid w:val="00F047CF"/>
    <w:rsid w:val="00F048D3"/>
    <w:rsid w:val="00F04EB1"/>
    <w:rsid w:val="00F04EFF"/>
    <w:rsid w:val="00F0611B"/>
    <w:rsid w:val="00F0700F"/>
    <w:rsid w:val="00F10366"/>
    <w:rsid w:val="00F128B7"/>
    <w:rsid w:val="00F14790"/>
    <w:rsid w:val="00F158ED"/>
    <w:rsid w:val="00F16C4E"/>
    <w:rsid w:val="00F16EB6"/>
    <w:rsid w:val="00F20EC6"/>
    <w:rsid w:val="00F20FB3"/>
    <w:rsid w:val="00F22827"/>
    <w:rsid w:val="00F22CD6"/>
    <w:rsid w:val="00F23A4B"/>
    <w:rsid w:val="00F2452E"/>
    <w:rsid w:val="00F26FBB"/>
    <w:rsid w:val="00F27918"/>
    <w:rsid w:val="00F30B2A"/>
    <w:rsid w:val="00F30F5E"/>
    <w:rsid w:val="00F31DFD"/>
    <w:rsid w:val="00F32F5D"/>
    <w:rsid w:val="00F33B6C"/>
    <w:rsid w:val="00F3589A"/>
    <w:rsid w:val="00F35DD2"/>
    <w:rsid w:val="00F4260B"/>
    <w:rsid w:val="00F440F1"/>
    <w:rsid w:val="00F441EE"/>
    <w:rsid w:val="00F447CE"/>
    <w:rsid w:val="00F45180"/>
    <w:rsid w:val="00F456E5"/>
    <w:rsid w:val="00F477CE"/>
    <w:rsid w:val="00F516EE"/>
    <w:rsid w:val="00F52DB6"/>
    <w:rsid w:val="00F52ED9"/>
    <w:rsid w:val="00F53230"/>
    <w:rsid w:val="00F56547"/>
    <w:rsid w:val="00F569E6"/>
    <w:rsid w:val="00F56B88"/>
    <w:rsid w:val="00F60855"/>
    <w:rsid w:val="00F61C0F"/>
    <w:rsid w:val="00F64053"/>
    <w:rsid w:val="00F646D6"/>
    <w:rsid w:val="00F64C6A"/>
    <w:rsid w:val="00F70299"/>
    <w:rsid w:val="00F71B9F"/>
    <w:rsid w:val="00F71EF4"/>
    <w:rsid w:val="00F729E4"/>
    <w:rsid w:val="00F72C14"/>
    <w:rsid w:val="00F73234"/>
    <w:rsid w:val="00F7386D"/>
    <w:rsid w:val="00F740F0"/>
    <w:rsid w:val="00F74461"/>
    <w:rsid w:val="00F7452E"/>
    <w:rsid w:val="00F7454C"/>
    <w:rsid w:val="00F74709"/>
    <w:rsid w:val="00F76074"/>
    <w:rsid w:val="00F7755E"/>
    <w:rsid w:val="00F77E7F"/>
    <w:rsid w:val="00F77EC5"/>
    <w:rsid w:val="00F8195A"/>
    <w:rsid w:val="00F81E88"/>
    <w:rsid w:val="00F82B9E"/>
    <w:rsid w:val="00F84D0A"/>
    <w:rsid w:val="00F84D1A"/>
    <w:rsid w:val="00F85237"/>
    <w:rsid w:val="00F864FE"/>
    <w:rsid w:val="00F87247"/>
    <w:rsid w:val="00F87644"/>
    <w:rsid w:val="00F92FA6"/>
    <w:rsid w:val="00F9451A"/>
    <w:rsid w:val="00F960FD"/>
    <w:rsid w:val="00F9635A"/>
    <w:rsid w:val="00F96BA1"/>
    <w:rsid w:val="00FA178E"/>
    <w:rsid w:val="00FA2412"/>
    <w:rsid w:val="00FA3FC4"/>
    <w:rsid w:val="00FA50FC"/>
    <w:rsid w:val="00FA69E0"/>
    <w:rsid w:val="00FB0E60"/>
    <w:rsid w:val="00FB0ED8"/>
    <w:rsid w:val="00FB0FD8"/>
    <w:rsid w:val="00FB364A"/>
    <w:rsid w:val="00FB38F1"/>
    <w:rsid w:val="00FB487A"/>
    <w:rsid w:val="00FB4919"/>
    <w:rsid w:val="00FB70D2"/>
    <w:rsid w:val="00FB7619"/>
    <w:rsid w:val="00FB7927"/>
    <w:rsid w:val="00FC038A"/>
    <w:rsid w:val="00FC04B7"/>
    <w:rsid w:val="00FC18A0"/>
    <w:rsid w:val="00FC4F05"/>
    <w:rsid w:val="00FC6A3A"/>
    <w:rsid w:val="00FC70EC"/>
    <w:rsid w:val="00FD01FA"/>
    <w:rsid w:val="00FD18C8"/>
    <w:rsid w:val="00FD278B"/>
    <w:rsid w:val="00FD3DE0"/>
    <w:rsid w:val="00FD4111"/>
    <w:rsid w:val="00FD55E7"/>
    <w:rsid w:val="00FD76C8"/>
    <w:rsid w:val="00FE07FA"/>
    <w:rsid w:val="00FE3479"/>
    <w:rsid w:val="00FE602F"/>
    <w:rsid w:val="00FE7F42"/>
    <w:rsid w:val="00FF0E49"/>
    <w:rsid w:val="00FF1462"/>
    <w:rsid w:val="00FF1A57"/>
    <w:rsid w:val="00FF1D5A"/>
    <w:rsid w:val="00FF2CC3"/>
    <w:rsid w:val="00FF35C8"/>
    <w:rsid w:val="00FF3865"/>
    <w:rsid w:val="00FF3886"/>
    <w:rsid w:val="00FF40CD"/>
    <w:rsid w:val="00FF4223"/>
    <w:rsid w:val="00FF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0D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5C760D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5C760D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55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user004</dc:creator>
  <cp:keywords/>
  <dc:description/>
  <cp:lastModifiedBy>user004</cp:lastModifiedBy>
  <cp:revision>6</cp:revision>
  <cp:lastPrinted>2015-01-27T02:55:00Z</cp:lastPrinted>
  <dcterms:created xsi:type="dcterms:W3CDTF">2018-05-17T07:03:00Z</dcterms:created>
  <dcterms:modified xsi:type="dcterms:W3CDTF">2023-05-05T11:25:00Z</dcterms:modified>
</cp:coreProperties>
</file>