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2D0D" w14:textId="77777777" w:rsidR="00914CC1" w:rsidRPr="00A25DFF" w:rsidRDefault="00914CC1" w:rsidP="00914CC1">
      <w:pPr>
        <w:jc w:val="center"/>
      </w:pPr>
      <w:r w:rsidRPr="00A25DFF">
        <w:rPr>
          <w:b/>
          <w:sz w:val="28"/>
        </w:rPr>
        <w:t>ЗАЯВКА НА УЧАСТИЕ В ТЕНДЕРЕ</w:t>
      </w:r>
    </w:p>
    <w:p w14:paraId="42EE0A23" w14:textId="77777777" w:rsidR="00914CC1" w:rsidRPr="00A25DFF" w:rsidRDefault="00914CC1" w:rsidP="00914CC1">
      <w:pPr>
        <w:jc w:val="both"/>
        <w:rPr>
          <w:sz w:val="22"/>
        </w:rPr>
      </w:pPr>
    </w:p>
    <w:p w14:paraId="4107C651" w14:textId="52473439" w:rsidR="00914CC1" w:rsidRPr="00A25DFF" w:rsidRDefault="00914CC1" w:rsidP="00914CC1">
      <w:pPr>
        <w:ind w:left="2832" w:firstLine="708"/>
        <w:jc w:val="right"/>
      </w:pPr>
      <w:r w:rsidRPr="00A25DFF">
        <w:rPr>
          <w:sz w:val="22"/>
        </w:rPr>
        <w:t xml:space="preserve">«______» ____________20__г. </w:t>
      </w:r>
      <w:r>
        <w:rPr>
          <w:sz w:val="22"/>
        </w:rPr>
        <w:tab/>
      </w:r>
      <w:r w:rsidRPr="00A25DFF">
        <w:rPr>
          <w:sz w:val="22"/>
        </w:rPr>
        <w:t xml:space="preserve">           </w:t>
      </w:r>
      <w:r>
        <w:rPr>
          <w:sz w:val="22"/>
        </w:rPr>
        <w:tab/>
      </w:r>
      <w:r>
        <w:rPr>
          <w:sz w:val="22"/>
        </w:rPr>
        <w:tab/>
      </w:r>
      <w:r w:rsidRPr="00A25DFF">
        <w:rPr>
          <w:sz w:val="22"/>
        </w:rPr>
        <w:t xml:space="preserve"> Директору</w:t>
      </w:r>
    </w:p>
    <w:p w14:paraId="624FF6F4" w14:textId="77777777" w:rsidR="00914CC1" w:rsidRPr="00A25DFF" w:rsidRDefault="00914CC1" w:rsidP="00914CC1">
      <w:pPr>
        <w:ind w:left="5652" w:firstLine="720"/>
        <w:jc w:val="right"/>
      </w:pPr>
      <w:r w:rsidRPr="00A25DFF">
        <w:rPr>
          <w:sz w:val="22"/>
        </w:rPr>
        <w:t>ООО «Руссоль»</w:t>
      </w:r>
    </w:p>
    <w:p w14:paraId="30C1CD34" w14:textId="77777777" w:rsidR="00914CC1" w:rsidRPr="00A25DFF" w:rsidRDefault="00914CC1" w:rsidP="00914CC1">
      <w:pPr>
        <w:jc w:val="right"/>
      </w:pPr>
      <w:r w:rsidRPr="00A25DFF">
        <w:rPr>
          <w:sz w:val="22"/>
        </w:rPr>
        <w:t>Черному С.В.</w:t>
      </w:r>
    </w:p>
    <w:p w14:paraId="15EA0036" w14:textId="77777777" w:rsidR="00914CC1" w:rsidRPr="00A25DFF" w:rsidRDefault="00914CC1" w:rsidP="00914CC1">
      <w:pPr>
        <w:jc w:val="both"/>
        <w:rPr>
          <w:sz w:val="22"/>
        </w:rPr>
      </w:pPr>
    </w:p>
    <w:p w14:paraId="4D16D38F" w14:textId="77777777" w:rsidR="00914CC1" w:rsidRPr="00A25DFF" w:rsidRDefault="00914CC1" w:rsidP="00914CC1">
      <w:pPr>
        <w:jc w:val="both"/>
      </w:pPr>
      <w:r w:rsidRPr="00A25DFF">
        <w:rPr>
          <w:sz w:val="22"/>
        </w:rPr>
        <w:t>Наименование юридического лица: ________________________________________________________</w:t>
      </w:r>
    </w:p>
    <w:p w14:paraId="7FBEFAC6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5CA7785C" w14:textId="79D3C1C0" w:rsidR="00914CC1" w:rsidRPr="00A25DFF" w:rsidRDefault="00914CC1" w:rsidP="00914CC1">
      <w:pPr>
        <w:jc w:val="both"/>
      </w:pPr>
      <w:r w:rsidRPr="00A25DFF">
        <w:rPr>
          <w:sz w:val="22"/>
        </w:rPr>
        <w:t>Юридический адрес: _____________________________________________________________________</w:t>
      </w:r>
    </w:p>
    <w:p w14:paraId="1FC15A22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57AB95BA" w14:textId="3365B20B" w:rsidR="00914CC1" w:rsidRPr="00A25DFF" w:rsidRDefault="00914CC1" w:rsidP="00914CC1">
      <w:pPr>
        <w:jc w:val="both"/>
      </w:pPr>
      <w:r w:rsidRPr="00A25DFF">
        <w:rPr>
          <w:sz w:val="22"/>
        </w:rPr>
        <w:t>Банковские реквизиты: ___________________________________________________________________</w:t>
      </w:r>
    </w:p>
    <w:p w14:paraId="6C9BF66E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3649CF73" w14:textId="77777777" w:rsidR="00914CC1" w:rsidRPr="00A25DFF" w:rsidRDefault="00914CC1" w:rsidP="00914CC1">
      <w:pPr>
        <w:jc w:val="both"/>
      </w:pPr>
      <w:r w:rsidRPr="00A25DFF">
        <w:rPr>
          <w:sz w:val="22"/>
        </w:rPr>
        <w:t>БИК___________________________________ ИНН/КПП ______________________________________</w:t>
      </w:r>
    </w:p>
    <w:p w14:paraId="48A8416C" w14:textId="0C1637AF" w:rsidR="00914CC1" w:rsidRPr="00A25DFF" w:rsidRDefault="00914CC1" w:rsidP="00914CC1">
      <w:pPr>
        <w:jc w:val="both"/>
      </w:pPr>
      <w:r w:rsidRPr="00A25DFF">
        <w:rPr>
          <w:sz w:val="22"/>
        </w:rPr>
        <w:t>Ф.И.О. представителя:</w:t>
      </w:r>
      <w:r>
        <w:rPr>
          <w:sz w:val="22"/>
        </w:rPr>
        <w:t xml:space="preserve"> </w:t>
      </w:r>
      <w:r w:rsidRPr="00A25DFF">
        <w:rPr>
          <w:sz w:val="22"/>
        </w:rPr>
        <w:t>___________________________________________________________________</w:t>
      </w:r>
    </w:p>
    <w:p w14:paraId="79E2B37B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090C816E" w14:textId="77777777" w:rsidR="00914CC1" w:rsidRPr="00A25DFF" w:rsidRDefault="00914CC1" w:rsidP="00914CC1">
      <w:pPr>
        <w:jc w:val="both"/>
      </w:pPr>
      <w:r w:rsidRPr="00A25DFF"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14:paraId="3FCE034C" w14:textId="45597FAC" w:rsidR="00914CC1" w:rsidRPr="00A25DFF" w:rsidRDefault="00914CC1" w:rsidP="00914CC1">
      <w:pPr>
        <w:jc w:val="both"/>
      </w:pPr>
      <w:r w:rsidRPr="00A25DFF">
        <w:rPr>
          <w:sz w:val="22"/>
        </w:rPr>
        <w:t>проживающий по адресу: _________________________________________________________________</w:t>
      </w:r>
    </w:p>
    <w:p w14:paraId="5D614623" w14:textId="77777777" w:rsidR="00914CC1" w:rsidRPr="00A25DFF" w:rsidRDefault="00914CC1" w:rsidP="00914CC1">
      <w:pPr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77CC8A26" w14:textId="592FB124" w:rsidR="00914CC1" w:rsidRPr="00A25DFF" w:rsidRDefault="00914CC1" w:rsidP="00914CC1">
      <w:pPr>
        <w:jc w:val="both"/>
      </w:pPr>
      <w:r w:rsidRPr="00A25DFF">
        <w:rPr>
          <w:sz w:val="22"/>
        </w:rPr>
        <w:t>контактный телефон: ____________________________________________________________________</w:t>
      </w:r>
    </w:p>
    <w:p w14:paraId="7CDCC10C" w14:textId="77777777" w:rsidR="00914CC1" w:rsidRPr="00A25DFF" w:rsidRDefault="00914CC1" w:rsidP="00914CC1">
      <w:pPr>
        <w:jc w:val="both"/>
        <w:rPr>
          <w:sz w:val="22"/>
        </w:rPr>
      </w:pPr>
    </w:p>
    <w:p w14:paraId="3BE6E345" w14:textId="457DB0A1" w:rsidR="00914CC1" w:rsidRPr="00A25DFF" w:rsidRDefault="00914CC1" w:rsidP="00914CC1">
      <w:pPr>
        <w:jc w:val="both"/>
      </w:pPr>
      <w:r w:rsidRPr="00A25DFF">
        <w:rPr>
          <w:sz w:val="22"/>
        </w:rPr>
        <w:t xml:space="preserve">Доверенность №________ от «______» _____________ _______г. </w:t>
      </w:r>
    </w:p>
    <w:p w14:paraId="23A995ED" w14:textId="77777777" w:rsidR="00914CC1" w:rsidRPr="00A25DFF" w:rsidRDefault="00914CC1" w:rsidP="00914CC1">
      <w:pPr>
        <w:jc w:val="both"/>
        <w:rPr>
          <w:sz w:val="22"/>
        </w:rPr>
      </w:pPr>
    </w:p>
    <w:p w14:paraId="3BE95FFE" w14:textId="398DA53E" w:rsidR="00914CC1" w:rsidRPr="00A25DFF" w:rsidRDefault="00914CC1" w:rsidP="00914CC1">
      <w:pPr>
        <w:ind w:firstLine="567"/>
        <w:jc w:val="both"/>
      </w:pPr>
      <w:r w:rsidRPr="00A25DFF">
        <w:rPr>
          <w:b/>
          <w:sz w:val="22"/>
        </w:rPr>
        <w:t xml:space="preserve">Прошу принять заявку на участие в тендере, </w:t>
      </w:r>
      <w:r w:rsidRPr="00A25DFF">
        <w:rPr>
          <w:sz w:val="22"/>
        </w:rPr>
        <w:t xml:space="preserve">назначенном на </w:t>
      </w:r>
      <w:r w:rsidRPr="00581C24">
        <w:rPr>
          <w:b/>
          <w:sz w:val="22"/>
        </w:rPr>
        <w:t>«</w:t>
      </w:r>
      <w:r w:rsidR="00A87C39">
        <w:rPr>
          <w:b/>
          <w:sz w:val="22"/>
        </w:rPr>
        <w:t>08</w:t>
      </w:r>
      <w:r w:rsidRPr="00581C24">
        <w:rPr>
          <w:b/>
          <w:sz w:val="22"/>
        </w:rPr>
        <w:t xml:space="preserve">» </w:t>
      </w:r>
      <w:r w:rsidR="00A87C39">
        <w:rPr>
          <w:b/>
          <w:sz w:val="22"/>
        </w:rPr>
        <w:t>февраля</w:t>
      </w:r>
      <w:r w:rsidR="00581C24" w:rsidRPr="00581C24">
        <w:rPr>
          <w:b/>
          <w:sz w:val="22"/>
        </w:rPr>
        <w:t xml:space="preserve"> </w:t>
      </w:r>
      <w:r w:rsidRPr="00581C24">
        <w:rPr>
          <w:b/>
          <w:sz w:val="22"/>
        </w:rPr>
        <w:t>20</w:t>
      </w:r>
      <w:r w:rsidR="00581C24" w:rsidRPr="00581C24">
        <w:rPr>
          <w:b/>
          <w:sz w:val="22"/>
        </w:rPr>
        <w:t xml:space="preserve">23 </w:t>
      </w:r>
      <w:r w:rsidRPr="00581C24">
        <w:rPr>
          <w:b/>
          <w:sz w:val="22"/>
        </w:rPr>
        <w:t>г.</w:t>
      </w:r>
      <w:r w:rsidRPr="00A25DFF">
        <w:rPr>
          <w:sz w:val="22"/>
        </w:rPr>
        <w:t>, на право заключения договора (договоров):</w:t>
      </w:r>
    </w:p>
    <w:p w14:paraId="36F6327C" w14:textId="1DFBA0FB" w:rsidR="00581C24" w:rsidRPr="00581C24" w:rsidRDefault="00581C24" w:rsidP="00581C24">
      <w:pPr>
        <w:pStyle w:val="a8"/>
        <w:jc w:val="both"/>
        <w:rPr>
          <w:b/>
          <w:sz w:val="22"/>
        </w:rPr>
      </w:pPr>
      <w:r w:rsidRPr="00581C24">
        <w:rPr>
          <w:b/>
          <w:sz w:val="22"/>
        </w:rPr>
        <w:t>на поставку 8 (восьми) бункеров весовых для соли, грузоподъемностью 20 тонн, для ЦДПС Бассоль.</w:t>
      </w:r>
    </w:p>
    <w:p w14:paraId="40579278" w14:textId="77777777" w:rsidR="00914CC1" w:rsidRPr="00A25DFF" w:rsidRDefault="00914CC1" w:rsidP="00914CC1">
      <w:pPr>
        <w:jc w:val="both"/>
        <w:rPr>
          <w:sz w:val="22"/>
        </w:rPr>
      </w:pPr>
    </w:p>
    <w:p w14:paraId="7A9AD28B" w14:textId="77777777" w:rsidR="00914CC1" w:rsidRPr="00A25DFF" w:rsidRDefault="00914CC1" w:rsidP="00914CC1">
      <w:pPr>
        <w:jc w:val="both"/>
      </w:pPr>
      <w:r w:rsidRPr="00A25DFF">
        <w:rPr>
          <w:sz w:val="22"/>
        </w:rPr>
        <w:t>Данное предложение подается с пониманием того, что:</w:t>
      </w:r>
    </w:p>
    <w:p w14:paraId="208C243F" w14:textId="77777777" w:rsidR="00914CC1" w:rsidRPr="00A25DFF" w:rsidRDefault="00914CC1" w:rsidP="00914CC1">
      <w:pPr>
        <w:numPr>
          <w:ilvl w:val="0"/>
          <w:numId w:val="1"/>
        </w:numPr>
        <w:tabs>
          <w:tab w:val="clear" w:pos="0"/>
          <w:tab w:val="left" w:pos="360"/>
          <w:tab w:val="num" w:pos="720"/>
        </w:tabs>
        <w:suppressAutoHyphens/>
        <w:jc w:val="both"/>
      </w:pPr>
      <w:r w:rsidRPr="00A25DFF"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14:paraId="3B574134" w14:textId="77777777" w:rsidR="00914CC1" w:rsidRPr="00A25DFF" w:rsidRDefault="00914CC1" w:rsidP="00914CC1">
      <w:pPr>
        <w:tabs>
          <w:tab w:val="left" w:pos="720"/>
        </w:tabs>
        <w:jc w:val="both"/>
        <w:rPr>
          <w:sz w:val="22"/>
        </w:rPr>
      </w:pPr>
    </w:p>
    <w:p w14:paraId="1D6D4A33" w14:textId="77777777" w:rsidR="00914CC1" w:rsidRPr="00A25DFF" w:rsidRDefault="00914CC1" w:rsidP="00914CC1">
      <w:pPr>
        <w:tabs>
          <w:tab w:val="left" w:pos="720"/>
        </w:tabs>
        <w:jc w:val="both"/>
        <w:rPr>
          <w:sz w:val="22"/>
        </w:rPr>
      </w:pPr>
    </w:p>
    <w:p w14:paraId="04C445FF" w14:textId="77777777" w:rsidR="00914CC1" w:rsidRPr="00A25DFF" w:rsidRDefault="00914CC1" w:rsidP="00914CC1">
      <w:pPr>
        <w:tabs>
          <w:tab w:val="left" w:pos="720"/>
        </w:tabs>
        <w:jc w:val="both"/>
        <w:rPr>
          <w:sz w:val="22"/>
        </w:rPr>
      </w:pPr>
    </w:p>
    <w:p w14:paraId="78BDF557" w14:textId="77777777" w:rsidR="00914CC1" w:rsidRPr="00A25DFF" w:rsidRDefault="00914CC1" w:rsidP="00914CC1">
      <w:pPr>
        <w:tabs>
          <w:tab w:val="left" w:pos="720"/>
        </w:tabs>
        <w:jc w:val="both"/>
      </w:pPr>
      <w:r w:rsidRPr="00A25DFF">
        <w:rPr>
          <w:sz w:val="22"/>
        </w:rPr>
        <w:t>_______________________________________________________________________________________</w:t>
      </w:r>
    </w:p>
    <w:p w14:paraId="2A7A032B" w14:textId="77777777" w:rsidR="00914CC1" w:rsidRPr="00A25DFF" w:rsidRDefault="00914CC1" w:rsidP="00914CC1">
      <w:pPr>
        <w:jc w:val="center"/>
      </w:pPr>
      <w:r w:rsidRPr="00A25DFF">
        <w:rPr>
          <w:sz w:val="16"/>
        </w:rPr>
        <w:t>(Должность, Ф.И.О. и подпись лица, действующего от имени заявителя)</w:t>
      </w:r>
    </w:p>
    <w:p w14:paraId="2D14FC35" w14:textId="2FFD91F3" w:rsidR="003A5910" w:rsidRDefault="00914CC1" w:rsidP="00914CC1">
      <w:pPr>
        <w:ind w:left="6372" w:firstLine="708"/>
        <w:jc w:val="center"/>
      </w:pPr>
      <w:r w:rsidRPr="00A25DFF">
        <w:rPr>
          <w:b/>
          <w:sz w:val="22"/>
        </w:rPr>
        <w:t>М.П.</w:t>
      </w:r>
    </w:p>
    <w:sectPr w:rsidR="003A5910" w:rsidSect="00615E5D">
      <w:footerReference w:type="default" r:id="rId7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736F2" w14:textId="77777777" w:rsidR="00615E5D" w:rsidRDefault="00615E5D" w:rsidP="0004078A">
      <w:r>
        <w:separator/>
      </w:r>
    </w:p>
  </w:endnote>
  <w:endnote w:type="continuationSeparator" w:id="0">
    <w:p w14:paraId="448F6BAE" w14:textId="77777777" w:rsidR="00615E5D" w:rsidRDefault="00615E5D" w:rsidP="0004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F8EC" w14:textId="77777777" w:rsidR="000A5731" w:rsidRDefault="000A5731">
    <w:pPr>
      <w:pStyle w:val="af3"/>
      <w:jc w:val="right"/>
    </w:pPr>
  </w:p>
  <w:p w14:paraId="1B033AE5" w14:textId="77777777" w:rsidR="000A5731" w:rsidRDefault="000A573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3B93" w14:textId="77777777" w:rsidR="00615E5D" w:rsidRDefault="00615E5D" w:rsidP="0004078A">
      <w:r>
        <w:separator/>
      </w:r>
    </w:p>
  </w:footnote>
  <w:footnote w:type="continuationSeparator" w:id="0">
    <w:p w14:paraId="0B1D06F4" w14:textId="77777777" w:rsidR="00615E5D" w:rsidRDefault="00615E5D" w:rsidP="00040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1C8D100A"/>
    <w:multiLevelType w:val="hybridMultilevel"/>
    <w:tmpl w:val="6570E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987957">
    <w:abstractNumId w:val="0"/>
  </w:num>
  <w:num w:numId="2" w16cid:durableId="498278655">
    <w:abstractNumId w:val="1"/>
  </w:num>
  <w:num w:numId="3" w16cid:durableId="1932201528">
    <w:abstractNumId w:val="2"/>
  </w:num>
  <w:num w:numId="4" w16cid:durableId="681981266">
    <w:abstractNumId w:val="3"/>
  </w:num>
  <w:num w:numId="5" w16cid:durableId="978456135">
    <w:abstractNumId w:val="4"/>
  </w:num>
  <w:num w:numId="6" w16cid:durableId="1181508862">
    <w:abstractNumId w:val="5"/>
  </w:num>
  <w:num w:numId="7" w16cid:durableId="1019625774">
    <w:abstractNumId w:val="6"/>
  </w:num>
  <w:num w:numId="8" w16cid:durableId="992640847">
    <w:abstractNumId w:val="7"/>
  </w:num>
  <w:num w:numId="9" w16cid:durableId="1072582348">
    <w:abstractNumId w:val="8"/>
  </w:num>
  <w:num w:numId="10" w16cid:durableId="1924991347">
    <w:abstractNumId w:val="9"/>
  </w:num>
  <w:num w:numId="11" w16cid:durableId="1111054704">
    <w:abstractNumId w:val="10"/>
  </w:num>
  <w:num w:numId="12" w16cid:durableId="1713963410">
    <w:abstractNumId w:val="11"/>
  </w:num>
  <w:num w:numId="13" w16cid:durableId="1826312331">
    <w:abstractNumId w:val="12"/>
  </w:num>
  <w:num w:numId="14" w16cid:durableId="1152524517">
    <w:abstractNumId w:val="13"/>
  </w:num>
  <w:num w:numId="15" w16cid:durableId="1977908267">
    <w:abstractNumId w:val="20"/>
  </w:num>
  <w:num w:numId="16" w16cid:durableId="1988825448">
    <w:abstractNumId w:val="15"/>
  </w:num>
  <w:num w:numId="17" w16cid:durableId="1251695502">
    <w:abstractNumId w:val="16"/>
  </w:num>
  <w:num w:numId="18" w16cid:durableId="21639053">
    <w:abstractNumId w:val="21"/>
  </w:num>
  <w:num w:numId="19" w16cid:durableId="2053340863">
    <w:abstractNumId w:val="17"/>
  </w:num>
  <w:num w:numId="20" w16cid:durableId="2086148637">
    <w:abstractNumId w:val="19"/>
  </w:num>
  <w:num w:numId="21" w16cid:durableId="843057268">
    <w:abstractNumId w:val="18"/>
  </w:num>
  <w:num w:numId="22" w16cid:durableId="5146597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910"/>
    <w:rsid w:val="0004078A"/>
    <w:rsid w:val="000A5731"/>
    <w:rsid w:val="001F318C"/>
    <w:rsid w:val="002A4B4C"/>
    <w:rsid w:val="003A5910"/>
    <w:rsid w:val="004176D4"/>
    <w:rsid w:val="004566CB"/>
    <w:rsid w:val="00581C24"/>
    <w:rsid w:val="00615E5D"/>
    <w:rsid w:val="00667AA1"/>
    <w:rsid w:val="00751EDA"/>
    <w:rsid w:val="007D2AAB"/>
    <w:rsid w:val="00914CC1"/>
    <w:rsid w:val="00A87B7D"/>
    <w:rsid w:val="00A87C39"/>
    <w:rsid w:val="00AF3FE6"/>
    <w:rsid w:val="00D2053C"/>
    <w:rsid w:val="00EE6E25"/>
    <w:rsid w:val="00FC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38DD"/>
  <w15:docId w15:val="{D0AE5163-41CD-43E1-B580-650276A9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A5910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link w:val="20"/>
    <w:qFormat/>
    <w:rsid w:val="003A5910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A5910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3A5910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A5910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link w:val="60"/>
    <w:qFormat/>
    <w:rsid w:val="003A5910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A5910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910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20">
    <w:name w:val="Заголовок 2 Знак"/>
    <w:basedOn w:val="a0"/>
    <w:link w:val="2"/>
    <w:rsid w:val="003A591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3A5910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A591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3A5910"/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3A591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z0">
    <w:name w:val="WW8Num2z0"/>
    <w:rsid w:val="003A5910"/>
    <w:rPr>
      <w:b w:val="0"/>
      <w:i w:val="0"/>
      <w:sz w:val="22"/>
      <w:szCs w:val="22"/>
    </w:rPr>
  </w:style>
  <w:style w:type="character" w:customStyle="1" w:styleId="WW8Num3z0">
    <w:name w:val="WW8Num3z0"/>
    <w:rsid w:val="003A5910"/>
    <w:rPr>
      <w:b w:val="0"/>
      <w:i w:val="0"/>
      <w:sz w:val="22"/>
      <w:szCs w:val="22"/>
    </w:rPr>
  </w:style>
  <w:style w:type="character" w:customStyle="1" w:styleId="WW8Num4z0">
    <w:name w:val="WW8Num4z0"/>
    <w:rsid w:val="003A5910"/>
    <w:rPr>
      <w:rFonts w:ascii="Symbol" w:hAnsi="Symbol"/>
      <w:color w:val="auto"/>
      <w:sz w:val="20"/>
    </w:rPr>
  </w:style>
  <w:style w:type="character" w:customStyle="1" w:styleId="WW8Num5z0">
    <w:name w:val="WW8Num5z0"/>
    <w:rsid w:val="003A5910"/>
    <w:rPr>
      <w:b w:val="0"/>
    </w:rPr>
  </w:style>
  <w:style w:type="character" w:customStyle="1" w:styleId="WW8Num6z0">
    <w:name w:val="WW8Num6z0"/>
    <w:rsid w:val="003A5910"/>
    <w:rPr>
      <w:b w:val="0"/>
      <w:i w:val="0"/>
      <w:sz w:val="22"/>
      <w:szCs w:val="22"/>
    </w:rPr>
  </w:style>
  <w:style w:type="character" w:customStyle="1" w:styleId="WW8Num7z0">
    <w:name w:val="WW8Num7z0"/>
    <w:rsid w:val="003A5910"/>
    <w:rPr>
      <w:rFonts w:ascii="Symbol" w:hAnsi="Symbol"/>
      <w:color w:val="auto"/>
    </w:rPr>
  </w:style>
  <w:style w:type="character" w:customStyle="1" w:styleId="WW8Num8z0">
    <w:name w:val="WW8Num8z0"/>
    <w:rsid w:val="003A5910"/>
    <w:rPr>
      <w:b w:val="0"/>
      <w:i w:val="0"/>
      <w:sz w:val="22"/>
      <w:szCs w:val="22"/>
    </w:rPr>
  </w:style>
  <w:style w:type="character" w:customStyle="1" w:styleId="WW8Num9z0">
    <w:name w:val="WW8Num9z0"/>
    <w:rsid w:val="003A5910"/>
    <w:rPr>
      <w:rFonts w:ascii="Times New Roman" w:hAnsi="Times New Roman"/>
    </w:rPr>
  </w:style>
  <w:style w:type="character" w:customStyle="1" w:styleId="WW8Num10z0">
    <w:name w:val="WW8Num10z0"/>
    <w:rsid w:val="003A5910"/>
    <w:rPr>
      <w:rFonts w:ascii="Symbol" w:hAnsi="Symbol"/>
      <w:color w:val="auto"/>
    </w:rPr>
  </w:style>
  <w:style w:type="character" w:customStyle="1" w:styleId="WW8Num11z0">
    <w:name w:val="WW8Num11z0"/>
    <w:rsid w:val="003A5910"/>
    <w:rPr>
      <w:rFonts w:ascii="Symbol" w:hAnsi="Symbol"/>
      <w:color w:val="auto"/>
      <w:sz w:val="20"/>
    </w:rPr>
  </w:style>
  <w:style w:type="character" w:customStyle="1" w:styleId="WW8Num12z0">
    <w:name w:val="WW8Num12z0"/>
    <w:rsid w:val="003A5910"/>
    <w:rPr>
      <w:rFonts w:ascii="Times New Roman" w:hAnsi="Times New Roman"/>
      <w:b w:val="0"/>
      <w:i w:val="0"/>
      <w:sz w:val="25"/>
      <w:u w:val="none"/>
    </w:rPr>
  </w:style>
  <w:style w:type="character" w:customStyle="1" w:styleId="31">
    <w:name w:val="Основной шрифт абзаца3"/>
    <w:rsid w:val="003A5910"/>
  </w:style>
  <w:style w:type="character" w:customStyle="1" w:styleId="Absatz-Standardschriftart">
    <w:name w:val="Absatz-Standardschriftart"/>
    <w:rsid w:val="003A5910"/>
  </w:style>
  <w:style w:type="character" w:customStyle="1" w:styleId="WW-Absatz-Standardschriftart">
    <w:name w:val="WW-Absatz-Standardschriftart"/>
    <w:rsid w:val="003A5910"/>
  </w:style>
  <w:style w:type="character" w:customStyle="1" w:styleId="WW-Absatz-Standardschriftart1">
    <w:name w:val="WW-Absatz-Standardschriftart1"/>
    <w:rsid w:val="003A5910"/>
  </w:style>
  <w:style w:type="character" w:customStyle="1" w:styleId="WW-Absatz-Standardschriftart11">
    <w:name w:val="WW-Absatz-Standardschriftart11"/>
    <w:rsid w:val="003A5910"/>
  </w:style>
  <w:style w:type="character" w:customStyle="1" w:styleId="WW-Absatz-Standardschriftart111">
    <w:name w:val="WW-Absatz-Standardschriftart111"/>
    <w:rsid w:val="003A5910"/>
  </w:style>
  <w:style w:type="character" w:customStyle="1" w:styleId="21">
    <w:name w:val="Основной шрифт абзаца2"/>
    <w:rsid w:val="003A5910"/>
  </w:style>
  <w:style w:type="character" w:customStyle="1" w:styleId="WW-Absatz-Standardschriftart1111">
    <w:name w:val="WW-Absatz-Standardschriftart1111"/>
    <w:rsid w:val="003A5910"/>
  </w:style>
  <w:style w:type="character" w:customStyle="1" w:styleId="WW-Absatz-Standardschriftart11111">
    <w:name w:val="WW-Absatz-Standardschriftart11111"/>
    <w:rsid w:val="003A5910"/>
  </w:style>
  <w:style w:type="character" w:customStyle="1" w:styleId="WW-Absatz-Standardschriftart111111">
    <w:name w:val="WW-Absatz-Standardschriftart111111"/>
    <w:rsid w:val="003A5910"/>
  </w:style>
  <w:style w:type="character" w:customStyle="1" w:styleId="WW-Absatz-Standardschriftart1111111">
    <w:name w:val="WW-Absatz-Standardschriftart1111111"/>
    <w:rsid w:val="003A5910"/>
  </w:style>
  <w:style w:type="character" w:customStyle="1" w:styleId="WW-Absatz-Standardschriftart11111111">
    <w:name w:val="WW-Absatz-Standardschriftart11111111"/>
    <w:rsid w:val="003A5910"/>
  </w:style>
  <w:style w:type="character" w:customStyle="1" w:styleId="WW8Num13z0">
    <w:name w:val="WW8Num13z0"/>
    <w:rsid w:val="003A5910"/>
    <w:rPr>
      <w:rFonts w:ascii="Symbol" w:hAnsi="Symbol"/>
      <w:color w:val="auto"/>
    </w:rPr>
  </w:style>
  <w:style w:type="character" w:customStyle="1" w:styleId="WW8Num14z0">
    <w:name w:val="WW8Num14z0"/>
    <w:rsid w:val="003A5910"/>
    <w:rPr>
      <w:rFonts w:ascii="Symbol" w:hAnsi="Symbol"/>
      <w:color w:val="auto"/>
    </w:rPr>
  </w:style>
  <w:style w:type="character" w:customStyle="1" w:styleId="WW8Num15z0">
    <w:name w:val="WW8Num15z0"/>
    <w:rsid w:val="003A5910"/>
    <w:rPr>
      <w:rFonts w:ascii="Symbol" w:hAnsi="Symbol"/>
      <w:color w:val="auto"/>
    </w:rPr>
  </w:style>
  <w:style w:type="character" w:customStyle="1" w:styleId="WW8Num16z0">
    <w:name w:val="WW8Num16z0"/>
    <w:rsid w:val="003A5910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3A5910"/>
  </w:style>
  <w:style w:type="character" w:customStyle="1" w:styleId="WW8Num1z0">
    <w:name w:val="WW8Num1z0"/>
    <w:rsid w:val="003A5910"/>
    <w:rPr>
      <w:b w:val="0"/>
      <w:i w:val="0"/>
      <w:sz w:val="22"/>
      <w:szCs w:val="22"/>
    </w:rPr>
  </w:style>
  <w:style w:type="character" w:customStyle="1" w:styleId="WW8Num6z1">
    <w:name w:val="WW8Num6z1"/>
    <w:rsid w:val="003A5910"/>
    <w:rPr>
      <w:b w:val="0"/>
      <w:i w:val="0"/>
      <w:sz w:val="24"/>
      <w:szCs w:val="24"/>
    </w:rPr>
  </w:style>
  <w:style w:type="character" w:customStyle="1" w:styleId="WW8Num8z1">
    <w:name w:val="WW8Num8z1"/>
    <w:rsid w:val="003A5910"/>
    <w:rPr>
      <w:b w:val="0"/>
      <w:i w:val="0"/>
      <w:sz w:val="24"/>
      <w:szCs w:val="24"/>
    </w:rPr>
  </w:style>
  <w:style w:type="character" w:customStyle="1" w:styleId="WW8Num10z1">
    <w:name w:val="WW8Num10z1"/>
    <w:rsid w:val="003A5910"/>
    <w:rPr>
      <w:rFonts w:ascii="Courier New" w:hAnsi="Courier New" w:cs="Courier New"/>
    </w:rPr>
  </w:style>
  <w:style w:type="character" w:customStyle="1" w:styleId="WW8Num10z2">
    <w:name w:val="WW8Num10z2"/>
    <w:rsid w:val="003A5910"/>
    <w:rPr>
      <w:rFonts w:ascii="Wingdings" w:hAnsi="Wingdings"/>
    </w:rPr>
  </w:style>
  <w:style w:type="character" w:customStyle="1" w:styleId="WW8Num10z3">
    <w:name w:val="WW8Num10z3"/>
    <w:rsid w:val="003A5910"/>
    <w:rPr>
      <w:rFonts w:ascii="Symbol" w:hAnsi="Symbol"/>
    </w:rPr>
  </w:style>
  <w:style w:type="character" w:customStyle="1" w:styleId="WW8Num11z1">
    <w:name w:val="WW8Num11z1"/>
    <w:rsid w:val="003A5910"/>
    <w:rPr>
      <w:rFonts w:ascii="Courier New" w:hAnsi="Courier New" w:cs="Times New Roman"/>
    </w:rPr>
  </w:style>
  <w:style w:type="character" w:customStyle="1" w:styleId="WW8Num13z1">
    <w:name w:val="WW8Num13z1"/>
    <w:rsid w:val="003A5910"/>
    <w:rPr>
      <w:rFonts w:ascii="Courier New" w:hAnsi="Courier New" w:cs="Courier New"/>
    </w:rPr>
  </w:style>
  <w:style w:type="character" w:customStyle="1" w:styleId="WW8Num13z2">
    <w:name w:val="WW8Num13z2"/>
    <w:rsid w:val="003A5910"/>
    <w:rPr>
      <w:rFonts w:ascii="Wingdings" w:hAnsi="Wingdings"/>
    </w:rPr>
  </w:style>
  <w:style w:type="character" w:customStyle="1" w:styleId="WW8Num13z3">
    <w:name w:val="WW8Num13z3"/>
    <w:rsid w:val="003A5910"/>
    <w:rPr>
      <w:rFonts w:ascii="Symbol" w:hAnsi="Symbol"/>
    </w:rPr>
  </w:style>
  <w:style w:type="character" w:customStyle="1" w:styleId="WW8Num14z1">
    <w:name w:val="WW8Num14z1"/>
    <w:rsid w:val="003A5910"/>
    <w:rPr>
      <w:rFonts w:ascii="Courier New" w:hAnsi="Courier New" w:cs="Courier New"/>
    </w:rPr>
  </w:style>
  <w:style w:type="character" w:customStyle="1" w:styleId="WW8Num14z2">
    <w:name w:val="WW8Num14z2"/>
    <w:rsid w:val="003A5910"/>
    <w:rPr>
      <w:rFonts w:ascii="Wingdings" w:hAnsi="Wingdings"/>
    </w:rPr>
  </w:style>
  <w:style w:type="character" w:customStyle="1" w:styleId="WW8Num14z3">
    <w:name w:val="WW8Num14z3"/>
    <w:rsid w:val="003A5910"/>
    <w:rPr>
      <w:rFonts w:ascii="Symbol" w:hAnsi="Symbol"/>
    </w:rPr>
  </w:style>
  <w:style w:type="character" w:customStyle="1" w:styleId="WW8Num15z1">
    <w:name w:val="WW8Num15z1"/>
    <w:rsid w:val="003A5910"/>
    <w:rPr>
      <w:rFonts w:ascii="Courier New" w:hAnsi="Courier New" w:cs="Courier New"/>
    </w:rPr>
  </w:style>
  <w:style w:type="character" w:customStyle="1" w:styleId="WW8Num15z2">
    <w:name w:val="WW8Num15z2"/>
    <w:rsid w:val="003A5910"/>
    <w:rPr>
      <w:rFonts w:ascii="Wingdings" w:hAnsi="Wingdings"/>
    </w:rPr>
  </w:style>
  <w:style w:type="character" w:customStyle="1" w:styleId="WW8Num15z3">
    <w:name w:val="WW8Num15z3"/>
    <w:rsid w:val="003A5910"/>
    <w:rPr>
      <w:rFonts w:ascii="Symbol" w:hAnsi="Symbol"/>
    </w:rPr>
  </w:style>
  <w:style w:type="character" w:customStyle="1" w:styleId="WW8Num17z0">
    <w:name w:val="WW8Num17z0"/>
    <w:rsid w:val="003A5910"/>
    <w:rPr>
      <w:rFonts w:ascii="Symbol" w:hAnsi="Symbol"/>
      <w:color w:val="auto"/>
    </w:rPr>
  </w:style>
  <w:style w:type="character" w:customStyle="1" w:styleId="WW8Num17z1">
    <w:name w:val="WW8Num17z1"/>
    <w:rsid w:val="003A5910"/>
    <w:rPr>
      <w:rFonts w:ascii="Courier New" w:hAnsi="Courier New" w:cs="Courier New"/>
    </w:rPr>
  </w:style>
  <w:style w:type="character" w:customStyle="1" w:styleId="WW8Num17z2">
    <w:name w:val="WW8Num17z2"/>
    <w:rsid w:val="003A5910"/>
    <w:rPr>
      <w:rFonts w:ascii="Wingdings" w:hAnsi="Wingdings"/>
    </w:rPr>
  </w:style>
  <w:style w:type="character" w:customStyle="1" w:styleId="WW8Num17z3">
    <w:name w:val="WW8Num17z3"/>
    <w:rsid w:val="003A5910"/>
    <w:rPr>
      <w:rFonts w:ascii="Symbol" w:hAnsi="Symbol"/>
    </w:rPr>
  </w:style>
  <w:style w:type="character" w:customStyle="1" w:styleId="WW8Num18z0">
    <w:name w:val="WW8Num18z0"/>
    <w:rsid w:val="003A5910"/>
    <w:rPr>
      <w:b w:val="0"/>
      <w:i w:val="0"/>
      <w:sz w:val="22"/>
      <w:szCs w:val="22"/>
    </w:rPr>
  </w:style>
  <w:style w:type="character" w:customStyle="1" w:styleId="WW8Num19z0">
    <w:name w:val="WW8Num19z0"/>
    <w:rsid w:val="003A5910"/>
    <w:rPr>
      <w:rFonts w:ascii="Symbol" w:hAnsi="Symbol"/>
      <w:color w:val="auto"/>
    </w:rPr>
  </w:style>
  <w:style w:type="character" w:customStyle="1" w:styleId="WW8Num21z0">
    <w:name w:val="WW8Num21z0"/>
    <w:rsid w:val="003A5910"/>
    <w:rPr>
      <w:rFonts w:ascii="Symbol" w:hAnsi="Symbol"/>
      <w:color w:val="auto"/>
    </w:rPr>
  </w:style>
  <w:style w:type="character" w:customStyle="1" w:styleId="WW8Num21z1">
    <w:name w:val="WW8Num21z1"/>
    <w:rsid w:val="003A5910"/>
    <w:rPr>
      <w:rFonts w:ascii="Courier New" w:hAnsi="Courier New" w:cs="Courier New"/>
    </w:rPr>
  </w:style>
  <w:style w:type="character" w:customStyle="1" w:styleId="WW8Num21z2">
    <w:name w:val="WW8Num21z2"/>
    <w:rsid w:val="003A5910"/>
    <w:rPr>
      <w:rFonts w:ascii="Wingdings" w:hAnsi="Wingdings"/>
    </w:rPr>
  </w:style>
  <w:style w:type="character" w:customStyle="1" w:styleId="WW8Num21z3">
    <w:name w:val="WW8Num21z3"/>
    <w:rsid w:val="003A5910"/>
    <w:rPr>
      <w:rFonts w:ascii="Symbol" w:hAnsi="Symbol"/>
    </w:rPr>
  </w:style>
  <w:style w:type="character" w:customStyle="1" w:styleId="WW8Num24z0">
    <w:name w:val="WW8Num24z0"/>
    <w:rsid w:val="003A5910"/>
    <w:rPr>
      <w:rFonts w:ascii="Times New Roman" w:hAnsi="Times New Roman" w:cs="Times New Roman"/>
    </w:rPr>
  </w:style>
  <w:style w:type="character" w:customStyle="1" w:styleId="WW8Num25z1">
    <w:name w:val="WW8Num25z1"/>
    <w:rsid w:val="003A5910"/>
    <w:rPr>
      <w:b w:val="0"/>
    </w:rPr>
  </w:style>
  <w:style w:type="character" w:customStyle="1" w:styleId="WW8Num28z0">
    <w:name w:val="WW8Num28z0"/>
    <w:rsid w:val="003A5910"/>
    <w:rPr>
      <w:rFonts w:ascii="Times New Roman" w:hAnsi="Times New Roman"/>
    </w:rPr>
  </w:style>
  <w:style w:type="character" w:customStyle="1" w:styleId="WW8Num28z1">
    <w:name w:val="WW8Num28z1"/>
    <w:rsid w:val="003A5910"/>
    <w:rPr>
      <w:rFonts w:ascii="Courier New" w:hAnsi="Courier New" w:cs="Courier New"/>
    </w:rPr>
  </w:style>
  <w:style w:type="character" w:customStyle="1" w:styleId="WW8Num28z2">
    <w:name w:val="WW8Num28z2"/>
    <w:rsid w:val="003A5910"/>
    <w:rPr>
      <w:rFonts w:ascii="Wingdings" w:hAnsi="Wingdings" w:cs="Wingdings"/>
    </w:rPr>
  </w:style>
  <w:style w:type="character" w:customStyle="1" w:styleId="WW8Num28z3">
    <w:name w:val="WW8Num28z3"/>
    <w:rsid w:val="003A5910"/>
    <w:rPr>
      <w:rFonts w:ascii="Symbol" w:hAnsi="Symbol" w:cs="Symbol"/>
    </w:rPr>
  </w:style>
  <w:style w:type="character" w:customStyle="1" w:styleId="WW8Num32z0">
    <w:name w:val="WW8Num32z0"/>
    <w:rsid w:val="003A5910"/>
    <w:rPr>
      <w:rFonts w:ascii="Times New Roman" w:hAnsi="Times New Roman" w:cs="Times New Roman"/>
    </w:rPr>
  </w:style>
  <w:style w:type="character" w:customStyle="1" w:styleId="WW8Num35z0">
    <w:name w:val="WW8Num35z0"/>
    <w:rsid w:val="003A5910"/>
    <w:rPr>
      <w:rFonts w:ascii="Symbol" w:hAnsi="Symbol"/>
      <w:color w:val="auto"/>
    </w:rPr>
  </w:style>
  <w:style w:type="character" w:customStyle="1" w:styleId="WW8Num36z0">
    <w:name w:val="WW8Num36z0"/>
    <w:rsid w:val="003A5910"/>
    <w:rPr>
      <w:rFonts w:ascii="Symbol" w:hAnsi="Symbol"/>
      <w:color w:val="auto"/>
    </w:rPr>
  </w:style>
  <w:style w:type="character" w:customStyle="1" w:styleId="WW8Num36z1">
    <w:name w:val="WW8Num36z1"/>
    <w:rsid w:val="003A5910"/>
    <w:rPr>
      <w:rFonts w:ascii="Courier New" w:hAnsi="Courier New" w:cs="Courier New"/>
    </w:rPr>
  </w:style>
  <w:style w:type="character" w:customStyle="1" w:styleId="WW8Num36z2">
    <w:name w:val="WW8Num36z2"/>
    <w:rsid w:val="003A5910"/>
    <w:rPr>
      <w:rFonts w:ascii="Wingdings" w:hAnsi="Wingdings"/>
    </w:rPr>
  </w:style>
  <w:style w:type="character" w:customStyle="1" w:styleId="WW8Num36z3">
    <w:name w:val="WW8Num36z3"/>
    <w:rsid w:val="003A5910"/>
    <w:rPr>
      <w:rFonts w:ascii="Symbol" w:hAnsi="Symbol"/>
    </w:rPr>
  </w:style>
  <w:style w:type="character" w:customStyle="1" w:styleId="WW8Num37z0">
    <w:name w:val="WW8Num37z0"/>
    <w:rsid w:val="003A5910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3A5910"/>
    <w:rPr>
      <w:rFonts w:ascii="Courier New" w:hAnsi="Courier New" w:cs="Courier New"/>
    </w:rPr>
  </w:style>
  <w:style w:type="character" w:customStyle="1" w:styleId="WW8Num37z2">
    <w:name w:val="WW8Num37z2"/>
    <w:rsid w:val="003A5910"/>
    <w:rPr>
      <w:rFonts w:ascii="Wingdings" w:hAnsi="Wingdings" w:cs="Wingdings"/>
    </w:rPr>
  </w:style>
  <w:style w:type="character" w:customStyle="1" w:styleId="WW8Num37z3">
    <w:name w:val="WW8Num37z3"/>
    <w:rsid w:val="003A5910"/>
    <w:rPr>
      <w:rFonts w:ascii="Symbol" w:hAnsi="Symbol" w:cs="Symbol"/>
    </w:rPr>
  </w:style>
  <w:style w:type="character" w:customStyle="1" w:styleId="WW8Num38z0">
    <w:name w:val="WW8Num38z0"/>
    <w:rsid w:val="003A5910"/>
    <w:rPr>
      <w:rFonts w:ascii="Symbol" w:hAnsi="Symbol"/>
      <w:color w:val="auto"/>
    </w:rPr>
  </w:style>
  <w:style w:type="character" w:customStyle="1" w:styleId="WW8Num38z1">
    <w:name w:val="WW8Num38z1"/>
    <w:rsid w:val="003A5910"/>
    <w:rPr>
      <w:rFonts w:ascii="Courier New" w:hAnsi="Courier New" w:cs="Courier New"/>
    </w:rPr>
  </w:style>
  <w:style w:type="character" w:customStyle="1" w:styleId="WW8Num38z2">
    <w:name w:val="WW8Num38z2"/>
    <w:rsid w:val="003A5910"/>
    <w:rPr>
      <w:rFonts w:ascii="Wingdings" w:hAnsi="Wingdings"/>
    </w:rPr>
  </w:style>
  <w:style w:type="character" w:customStyle="1" w:styleId="WW8Num38z3">
    <w:name w:val="WW8Num38z3"/>
    <w:rsid w:val="003A5910"/>
    <w:rPr>
      <w:rFonts w:ascii="Symbol" w:hAnsi="Symbol"/>
    </w:rPr>
  </w:style>
  <w:style w:type="character" w:customStyle="1" w:styleId="WW8Num39z0">
    <w:name w:val="WW8Num39z0"/>
    <w:rsid w:val="003A5910"/>
    <w:rPr>
      <w:rFonts w:ascii="Symbol" w:hAnsi="Symbol"/>
      <w:color w:val="auto"/>
    </w:rPr>
  </w:style>
  <w:style w:type="character" w:customStyle="1" w:styleId="WW8Num40z0">
    <w:name w:val="WW8Num40z0"/>
    <w:rsid w:val="003A5910"/>
    <w:rPr>
      <w:rFonts w:ascii="Symbol" w:hAnsi="Symbol"/>
      <w:color w:val="auto"/>
    </w:rPr>
  </w:style>
  <w:style w:type="character" w:customStyle="1" w:styleId="WW8Num40z1">
    <w:name w:val="WW8Num40z1"/>
    <w:rsid w:val="003A5910"/>
    <w:rPr>
      <w:rFonts w:ascii="Courier New" w:hAnsi="Courier New" w:cs="Courier New"/>
    </w:rPr>
  </w:style>
  <w:style w:type="character" w:customStyle="1" w:styleId="WW8Num40z2">
    <w:name w:val="WW8Num40z2"/>
    <w:rsid w:val="003A5910"/>
    <w:rPr>
      <w:rFonts w:ascii="Wingdings" w:hAnsi="Wingdings"/>
    </w:rPr>
  </w:style>
  <w:style w:type="character" w:customStyle="1" w:styleId="WW8Num40z3">
    <w:name w:val="WW8Num40z3"/>
    <w:rsid w:val="003A5910"/>
    <w:rPr>
      <w:rFonts w:ascii="Symbol" w:hAnsi="Symbol"/>
    </w:rPr>
  </w:style>
  <w:style w:type="character" w:customStyle="1" w:styleId="WW8Num41z0">
    <w:name w:val="WW8Num41z0"/>
    <w:rsid w:val="003A5910"/>
    <w:rPr>
      <w:b w:val="0"/>
      <w:i w:val="0"/>
      <w:sz w:val="22"/>
      <w:szCs w:val="22"/>
    </w:rPr>
  </w:style>
  <w:style w:type="character" w:customStyle="1" w:styleId="WW8Num42z0">
    <w:name w:val="WW8Num42z0"/>
    <w:rsid w:val="003A5910"/>
    <w:rPr>
      <w:b w:val="0"/>
      <w:i w:val="0"/>
      <w:sz w:val="22"/>
      <w:szCs w:val="22"/>
    </w:rPr>
  </w:style>
  <w:style w:type="character" w:customStyle="1" w:styleId="WW8Num43z0">
    <w:name w:val="WW8Num43z0"/>
    <w:rsid w:val="003A5910"/>
    <w:rPr>
      <w:rFonts w:ascii="Symbol" w:hAnsi="Symbol"/>
      <w:color w:val="auto"/>
    </w:rPr>
  </w:style>
  <w:style w:type="character" w:customStyle="1" w:styleId="WW8Num43z1">
    <w:name w:val="WW8Num43z1"/>
    <w:rsid w:val="003A5910"/>
    <w:rPr>
      <w:rFonts w:ascii="Courier New" w:hAnsi="Courier New" w:cs="Courier New"/>
    </w:rPr>
  </w:style>
  <w:style w:type="character" w:customStyle="1" w:styleId="WW8Num43z2">
    <w:name w:val="WW8Num43z2"/>
    <w:rsid w:val="003A5910"/>
    <w:rPr>
      <w:rFonts w:ascii="Wingdings" w:hAnsi="Wingdings"/>
    </w:rPr>
  </w:style>
  <w:style w:type="character" w:customStyle="1" w:styleId="WW8Num43z3">
    <w:name w:val="WW8Num43z3"/>
    <w:rsid w:val="003A5910"/>
    <w:rPr>
      <w:rFonts w:ascii="Symbol" w:hAnsi="Symbol"/>
    </w:rPr>
  </w:style>
  <w:style w:type="character" w:customStyle="1" w:styleId="11">
    <w:name w:val="Основной шрифт абзаца1"/>
    <w:rsid w:val="003A5910"/>
  </w:style>
  <w:style w:type="character" w:styleId="a3">
    <w:name w:val="page number"/>
    <w:basedOn w:val="11"/>
    <w:rsid w:val="003A5910"/>
  </w:style>
  <w:style w:type="character" w:styleId="a4">
    <w:name w:val="Strong"/>
    <w:basedOn w:val="11"/>
    <w:qFormat/>
    <w:rsid w:val="003A5910"/>
    <w:rPr>
      <w:b/>
    </w:rPr>
  </w:style>
  <w:style w:type="character" w:styleId="a5">
    <w:name w:val="Emphasis"/>
    <w:basedOn w:val="11"/>
    <w:qFormat/>
    <w:rsid w:val="003A5910"/>
    <w:rPr>
      <w:i/>
    </w:rPr>
  </w:style>
  <w:style w:type="character" w:customStyle="1" w:styleId="a6">
    <w:name w:val="Символ нумерации"/>
    <w:rsid w:val="003A5910"/>
  </w:style>
  <w:style w:type="character" w:customStyle="1" w:styleId="a7">
    <w:name w:val="Маркеры списка"/>
    <w:rsid w:val="003A5910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8"/>
    <w:rsid w:val="003A591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3A5910"/>
    <w:pPr>
      <w:spacing w:after="120"/>
    </w:pPr>
  </w:style>
  <w:style w:type="character" w:customStyle="1" w:styleId="a9">
    <w:name w:val="Основной текст Знак"/>
    <w:basedOn w:val="a0"/>
    <w:link w:val="a8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3A5910"/>
    <w:rPr>
      <w:rFonts w:ascii="Arial" w:hAnsi="Arial" w:cs="Tahoma"/>
    </w:rPr>
  </w:style>
  <w:style w:type="paragraph" w:customStyle="1" w:styleId="32">
    <w:name w:val="Название3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rsid w:val="003A5910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3A591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3A591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3A5910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3A5910"/>
    <w:pPr>
      <w:jc w:val="center"/>
    </w:pPr>
    <w:rPr>
      <w:sz w:val="28"/>
      <w:szCs w:val="28"/>
    </w:rPr>
  </w:style>
  <w:style w:type="character" w:customStyle="1" w:styleId="ad">
    <w:name w:val="Заголовок Знак"/>
    <w:basedOn w:val="a0"/>
    <w:link w:val="ab"/>
    <w:rsid w:val="003A591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c">
    <w:name w:val="Subtitle"/>
    <w:basedOn w:val="a"/>
    <w:next w:val="a8"/>
    <w:link w:val="ae"/>
    <w:uiPriority w:val="11"/>
    <w:qFormat/>
    <w:rsid w:val="003A5910"/>
    <w:rPr>
      <w:b/>
      <w:szCs w:val="20"/>
    </w:rPr>
  </w:style>
  <w:style w:type="character" w:customStyle="1" w:styleId="ae">
    <w:name w:val="Подзаголовок Знак"/>
    <w:basedOn w:val="a0"/>
    <w:link w:val="ac"/>
    <w:uiPriority w:val="11"/>
    <w:rsid w:val="003A591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Body Text Indent"/>
    <w:basedOn w:val="a"/>
    <w:link w:val="af0"/>
    <w:rsid w:val="003A5910"/>
    <w:pPr>
      <w:tabs>
        <w:tab w:val="left" w:pos="567"/>
      </w:tabs>
      <w:jc w:val="both"/>
    </w:pPr>
    <w:rPr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rsid w:val="003A591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3A5910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3A5910"/>
    <w:pPr>
      <w:spacing w:after="120"/>
    </w:pPr>
    <w:rPr>
      <w:sz w:val="16"/>
      <w:szCs w:val="16"/>
    </w:rPr>
  </w:style>
  <w:style w:type="paragraph" w:styleId="af1">
    <w:name w:val="header"/>
    <w:basedOn w:val="a"/>
    <w:link w:val="af2"/>
    <w:rsid w:val="003A591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rsid w:val="003A591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A59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Схема документа1"/>
    <w:basedOn w:val="a"/>
    <w:rsid w:val="003A59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3A5910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3A5910"/>
    <w:pPr>
      <w:spacing w:after="120" w:line="480" w:lineRule="auto"/>
    </w:pPr>
  </w:style>
  <w:style w:type="paragraph" w:customStyle="1" w:styleId="16">
    <w:name w:val="Текст1"/>
    <w:basedOn w:val="a"/>
    <w:rsid w:val="003A5910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link w:val="af6"/>
    <w:rsid w:val="003A591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3A59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Normal">
    <w:name w:val="ConsNormal"/>
    <w:rsid w:val="003A5910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17">
    <w:name w:val="Цитата1"/>
    <w:basedOn w:val="a"/>
    <w:rsid w:val="003A5910"/>
    <w:pPr>
      <w:ind w:left="851" w:right="-142" w:hanging="131"/>
      <w:jc w:val="both"/>
    </w:pPr>
    <w:rPr>
      <w:sz w:val="22"/>
      <w:szCs w:val="20"/>
    </w:rPr>
  </w:style>
  <w:style w:type="paragraph" w:customStyle="1" w:styleId="af7">
    <w:name w:val="Таблицы (моноширинный)"/>
    <w:basedOn w:val="a"/>
    <w:next w:val="a"/>
    <w:rsid w:val="003A5910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8">
    <w:name w:val="Основной текст с отступом1"/>
    <w:basedOn w:val="a"/>
    <w:rsid w:val="003A5910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A591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8">
    <w:name w:val="Содержимое таблицы"/>
    <w:basedOn w:val="a"/>
    <w:rsid w:val="003A5910"/>
    <w:pPr>
      <w:suppressLineNumbers/>
    </w:pPr>
  </w:style>
  <w:style w:type="paragraph" w:customStyle="1" w:styleId="af9">
    <w:name w:val="Заголовок таблицы"/>
    <w:basedOn w:val="af8"/>
    <w:rsid w:val="003A5910"/>
    <w:pPr>
      <w:jc w:val="center"/>
    </w:pPr>
    <w:rPr>
      <w:b/>
      <w:bCs/>
    </w:rPr>
  </w:style>
  <w:style w:type="paragraph" w:customStyle="1" w:styleId="19">
    <w:name w:val="Обычный1"/>
    <w:rsid w:val="003A5910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table" w:styleId="afa">
    <w:name w:val="Table Grid"/>
    <w:basedOn w:val="a1"/>
    <w:uiPriority w:val="59"/>
    <w:rsid w:val="003A5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3A5910"/>
    <w:pPr>
      <w:spacing w:after="0" w:line="240" w:lineRule="auto"/>
    </w:pPr>
    <w:rPr>
      <w:rFonts w:ascii="Calibri" w:eastAsia="Calibri" w:hAnsi="Calibri" w:cs="Times New Roman"/>
    </w:rPr>
  </w:style>
  <w:style w:type="paragraph" w:styleId="24">
    <w:name w:val="Body Text Indent 2"/>
    <w:basedOn w:val="a"/>
    <w:link w:val="25"/>
    <w:uiPriority w:val="99"/>
    <w:unhideWhenUsed/>
    <w:rsid w:val="003A5910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3A5910"/>
    <w:rPr>
      <w:rFonts w:ascii="Calibri" w:eastAsia="Times New Roman" w:hAnsi="Calibri" w:cs="Times New Roman"/>
      <w:lang w:eastAsia="ru-RU"/>
    </w:rPr>
  </w:style>
  <w:style w:type="character" w:styleId="afc">
    <w:name w:val="Hyperlink"/>
    <w:basedOn w:val="a0"/>
    <w:uiPriority w:val="99"/>
    <w:unhideWhenUsed/>
    <w:rsid w:val="003A5910"/>
    <w:rPr>
      <w:color w:val="0000FF"/>
      <w:u w:val="single"/>
    </w:rPr>
  </w:style>
  <w:style w:type="character" w:styleId="afd">
    <w:name w:val="annotation reference"/>
    <w:basedOn w:val="a0"/>
    <w:rsid w:val="003A5910"/>
    <w:rPr>
      <w:sz w:val="16"/>
      <w:szCs w:val="16"/>
    </w:rPr>
  </w:style>
  <w:style w:type="paragraph" w:styleId="afe">
    <w:name w:val="annotation text"/>
    <w:basedOn w:val="a"/>
    <w:link w:val="aff"/>
    <w:rsid w:val="003A591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3A59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afe"/>
    <w:next w:val="afe"/>
    <w:link w:val="aff1"/>
    <w:rsid w:val="003A5910"/>
    <w:rPr>
      <w:b/>
      <w:bCs/>
    </w:rPr>
  </w:style>
  <w:style w:type="character" w:customStyle="1" w:styleId="aff1">
    <w:name w:val="Тема примечания Знак"/>
    <w:basedOn w:val="aff"/>
    <w:link w:val="aff0"/>
    <w:rsid w:val="003A591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2">
    <w:name w:val="List Paragraph"/>
    <w:basedOn w:val="a"/>
    <w:uiPriority w:val="34"/>
    <w:qFormat/>
    <w:rsid w:val="003A5910"/>
    <w:pPr>
      <w:ind w:left="720"/>
      <w:contextualSpacing/>
    </w:pPr>
  </w:style>
  <w:style w:type="paragraph" w:styleId="aff3">
    <w:name w:val="Normal (Web)"/>
    <w:basedOn w:val="a"/>
    <w:uiPriority w:val="99"/>
    <w:unhideWhenUsed/>
    <w:rsid w:val="003A5910"/>
    <w:pPr>
      <w:spacing w:before="100" w:beforeAutospacing="1" w:after="100" w:afterAutospacing="1"/>
    </w:pPr>
    <w:rPr>
      <w:lang w:eastAsia="ru-RU"/>
    </w:rPr>
  </w:style>
  <w:style w:type="paragraph" w:customStyle="1" w:styleId="1a">
    <w:name w:val="Стиль1"/>
    <w:basedOn w:val="afb"/>
    <w:qFormat/>
    <w:rsid w:val="003A5910"/>
    <w:rPr>
      <w:rFonts w:ascii="Times New Roman" w:eastAsia="Cambria" w:hAnsi="Times New Roman"/>
      <w:sz w:val="24"/>
      <w:szCs w:val="24"/>
      <w:lang w:val="en-US"/>
    </w:rPr>
  </w:style>
  <w:style w:type="paragraph" w:styleId="34">
    <w:name w:val="Body Text Indent 3"/>
    <w:basedOn w:val="a"/>
    <w:link w:val="35"/>
    <w:uiPriority w:val="99"/>
    <w:unhideWhenUsed/>
    <w:rsid w:val="003A5910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3A591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Сулиманов Ерген Сарсинбаевич</dc:creator>
  <cp:keywords/>
  <dc:description/>
  <cp:lastModifiedBy>Насретдинов Фанис Фаргатевич</cp:lastModifiedBy>
  <cp:revision>6</cp:revision>
  <dcterms:created xsi:type="dcterms:W3CDTF">2019-12-25T07:17:00Z</dcterms:created>
  <dcterms:modified xsi:type="dcterms:W3CDTF">2024-01-30T10:05:00Z</dcterms:modified>
</cp:coreProperties>
</file>