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DF" w:rsidRDefault="00EA2509" w:rsidP="0054190E">
      <w:pPr>
        <w:spacing w:after="0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7149DF" w:rsidRPr="007C5D45">
        <w:rPr>
          <w:rFonts w:ascii="Times New Roman" w:hAnsi="Times New Roman"/>
          <w:sz w:val="24"/>
          <w:szCs w:val="24"/>
        </w:rPr>
        <w:t xml:space="preserve">Приложение № </w:t>
      </w:r>
      <w:r w:rsidR="007149DF">
        <w:rPr>
          <w:rFonts w:ascii="Times New Roman" w:hAnsi="Times New Roman"/>
          <w:sz w:val="24"/>
          <w:szCs w:val="24"/>
        </w:rPr>
        <w:t xml:space="preserve">2                             </w:t>
      </w:r>
    </w:p>
    <w:p w:rsidR="007149DF" w:rsidRPr="007C5D45" w:rsidRDefault="007149DF" w:rsidP="0054190E">
      <w:pPr>
        <w:spacing w:after="0" w:line="240" w:lineRule="auto"/>
        <w:ind w:left="6096" w:right="-1"/>
        <w:rPr>
          <w:rFonts w:ascii="Times New Roman" w:hAnsi="Times New Roman"/>
          <w:sz w:val="24"/>
          <w:szCs w:val="24"/>
        </w:rPr>
      </w:pPr>
      <w:proofErr w:type="gramStart"/>
      <w:r w:rsidRPr="007C5D45">
        <w:rPr>
          <w:rFonts w:ascii="Times New Roman" w:hAnsi="Times New Roman"/>
          <w:sz w:val="24"/>
          <w:szCs w:val="24"/>
        </w:rPr>
        <w:t>к</w:t>
      </w:r>
      <w:proofErr w:type="gramEnd"/>
      <w:r w:rsidRPr="007C5D45">
        <w:rPr>
          <w:rFonts w:ascii="Times New Roman" w:hAnsi="Times New Roman"/>
          <w:sz w:val="24"/>
          <w:szCs w:val="24"/>
        </w:rPr>
        <w:t xml:space="preserve"> Договору подряда №_______ </w:t>
      </w:r>
    </w:p>
    <w:p w:rsidR="007149DF" w:rsidRDefault="007149DF" w:rsidP="0054190E">
      <w:pPr>
        <w:spacing w:after="0" w:line="240" w:lineRule="auto"/>
        <w:ind w:left="6096" w:right="-1"/>
        <w:rPr>
          <w:rFonts w:ascii="Times New Roman" w:hAnsi="Times New Roman"/>
          <w:sz w:val="24"/>
          <w:szCs w:val="24"/>
        </w:rPr>
      </w:pPr>
      <w:proofErr w:type="gramStart"/>
      <w:r w:rsidRPr="007C5D45">
        <w:rPr>
          <w:rFonts w:ascii="Times New Roman" w:hAnsi="Times New Roman"/>
          <w:sz w:val="24"/>
          <w:szCs w:val="24"/>
        </w:rPr>
        <w:t>от</w:t>
      </w:r>
      <w:proofErr w:type="gramEnd"/>
      <w:r w:rsidRPr="007C5D45">
        <w:rPr>
          <w:rFonts w:ascii="Times New Roman" w:hAnsi="Times New Roman"/>
          <w:sz w:val="24"/>
          <w:szCs w:val="24"/>
        </w:rPr>
        <w:t xml:space="preserve"> «___»_____________ 20</w:t>
      </w:r>
      <w:r>
        <w:rPr>
          <w:rFonts w:ascii="Times New Roman" w:hAnsi="Times New Roman"/>
          <w:sz w:val="24"/>
          <w:szCs w:val="24"/>
        </w:rPr>
        <w:t>2</w:t>
      </w:r>
      <w:r w:rsidR="007D2D00">
        <w:rPr>
          <w:rFonts w:ascii="Times New Roman" w:hAnsi="Times New Roman"/>
          <w:sz w:val="24"/>
          <w:szCs w:val="24"/>
        </w:rPr>
        <w:t>3</w:t>
      </w:r>
      <w:r w:rsidRPr="007C5D45">
        <w:rPr>
          <w:rFonts w:ascii="Times New Roman" w:hAnsi="Times New Roman"/>
          <w:sz w:val="24"/>
          <w:szCs w:val="24"/>
        </w:rPr>
        <w:t xml:space="preserve"> г.</w:t>
      </w:r>
    </w:p>
    <w:p w:rsidR="007149DF" w:rsidRDefault="007149DF" w:rsidP="007149DF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7149DF" w:rsidRPr="009B17F8" w:rsidRDefault="007149DF" w:rsidP="007149DF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7149DF" w:rsidRDefault="007149DF" w:rsidP="007149D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B1A6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Расчет договорной цены</w:t>
      </w:r>
    </w:p>
    <w:p w:rsidR="007149DF" w:rsidRDefault="00EA2509" w:rsidP="007149D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A2509">
        <w:rPr>
          <w:rFonts w:ascii="Times New Roman" w:hAnsi="Times New Roman"/>
          <w:sz w:val="24"/>
          <w:szCs w:val="24"/>
        </w:rPr>
        <w:t>на</w:t>
      </w:r>
      <w:proofErr w:type="gramEnd"/>
      <w:r w:rsidRPr="00EA2509">
        <w:rPr>
          <w:rFonts w:ascii="Times New Roman" w:hAnsi="Times New Roman"/>
          <w:sz w:val="24"/>
          <w:szCs w:val="24"/>
        </w:rPr>
        <w:t xml:space="preserve"> комплекс работ по ремонту помещений 3-го этажа, двух лестничных клеток АБК ЦДПС </w:t>
      </w:r>
      <w:proofErr w:type="spellStart"/>
      <w:r w:rsidRPr="00EA2509">
        <w:rPr>
          <w:rFonts w:ascii="Times New Roman" w:hAnsi="Times New Roman"/>
          <w:sz w:val="24"/>
          <w:szCs w:val="24"/>
        </w:rPr>
        <w:t>Илецксоль</w:t>
      </w:r>
      <w:proofErr w:type="spellEnd"/>
      <w:r w:rsidRPr="00EA2509">
        <w:rPr>
          <w:rFonts w:ascii="Times New Roman" w:hAnsi="Times New Roman"/>
          <w:sz w:val="24"/>
          <w:szCs w:val="24"/>
        </w:rPr>
        <w:t xml:space="preserve"> п</w:t>
      </w:r>
      <w:r w:rsidRPr="00EA2509">
        <w:rPr>
          <w:rFonts w:ascii="Times New Roman" w:eastAsia="Times New Roman" w:hAnsi="Times New Roman"/>
          <w:sz w:val="24"/>
          <w:szCs w:val="24"/>
          <w:lang w:eastAsia="ar-SA"/>
        </w:rPr>
        <w:t>о адресу: Оренбургская обл. г. Соль-Илецк</w:t>
      </w:r>
      <w:r w:rsidRPr="00EA2509">
        <w:rPr>
          <w:rFonts w:ascii="Times New Roman" w:hAnsi="Times New Roman"/>
          <w:sz w:val="24"/>
          <w:szCs w:val="24"/>
        </w:rPr>
        <w:t>, ул. Южная 1/1</w:t>
      </w:r>
    </w:p>
    <w:p w:rsidR="0054190E" w:rsidRPr="00EA2509" w:rsidRDefault="0054190E" w:rsidP="0054190E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5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28"/>
        <w:gridCol w:w="708"/>
        <w:gridCol w:w="993"/>
        <w:gridCol w:w="1275"/>
        <w:gridCol w:w="1418"/>
      </w:tblGrid>
      <w:tr w:rsidR="007149DF" w:rsidRPr="001660B8" w:rsidTr="007E5558">
        <w:trPr>
          <w:trHeight w:val="630"/>
        </w:trPr>
        <w:tc>
          <w:tcPr>
            <w:tcW w:w="709" w:type="dxa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660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4928" w:type="dxa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708" w:type="dxa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</w:rPr>
              <w:t>Цена руб.,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60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Стоимость руб. без НДС</w:t>
            </w: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Pr="00E865D6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 xml:space="preserve">Демонтаж/монтаж подвесного потолка 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90E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541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Pr="00E865D6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 отделки стен из ПВХ панелей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Pr="00E865D6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Монтаж панелей ГКЛ с акриловым покрытием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Pr="00E865D6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 существующего покрытия пола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EB58BA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 существующей стяжки пола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 xml:space="preserve">Укладка напольного </w:t>
            </w:r>
            <w:proofErr w:type="spellStart"/>
            <w:r w:rsidRPr="0054190E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  <w:r w:rsidRPr="0054190E">
              <w:rPr>
                <w:rFonts w:ascii="Times New Roman" w:hAnsi="Times New Roman"/>
                <w:sz w:val="24"/>
                <w:szCs w:val="24"/>
              </w:rPr>
              <w:t xml:space="preserve"> размером 600х600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Pr="00E865D6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Укладка</w:t>
            </w:r>
            <w:r w:rsidRPr="005419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4190E">
              <w:rPr>
                <w:rFonts w:ascii="Times New Roman" w:hAnsi="Times New Roman"/>
                <w:sz w:val="24"/>
                <w:szCs w:val="24"/>
              </w:rPr>
              <w:t xml:space="preserve">плинтуса из </w:t>
            </w:r>
            <w:proofErr w:type="spellStart"/>
            <w:r w:rsidRPr="0054190E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90E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541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Демонтаж/монтаж межкомнатных дверей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Замена оконных откосов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 xml:space="preserve">Замена подоконных досок 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Замена выключателей, розеток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 xml:space="preserve">Демонтаж/монтаж радиаторов отопления 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 напольного покрытия из линолеума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Ремонт стяжки пола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Грунтовка пола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Устройство наливного пола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Укладка напольного покрытия из линолеума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Покраска стен, дверных откосов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845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Поклейка обоев под покраску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Покраска оконных откосов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Демонтаж/монтаж дверных откосов из ГКЛ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Установка деревянных отбойников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90E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541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7E5558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 xml:space="preserve">Покраска стен лестничных клеток </w:t>
            </w:r>
          </w:p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(2 лестницы)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90E" w:rsidRPr="001660B8" w:rsidTr="007E5558">
        <w:trPr>
          <w:trHeight w:val="343"/>
        </w:trPr>
        <w:tc>
          <w:tcPr>
            <w:tcW w:w="709" w:type="dxa"/>
            <w:shd w:val="clear" w:color="auto" w:fill="auto"/>
            <w:vAlign w:val="center"/>
          </w:tcPr>
          <w:p w:rsidR="0054190E" w:rsidRDefault="0054190E" w:rsidP="0054190E">
            <w:pPr>
              <w:pStyle w:val="23"/>
              <w:numPr>
                <w:ilvl w:val="0"/>
                <w:numId w:val="46"/>
              </w:numPr>
              <w:spacing w:after="0" w:line="240" w:lineRule="auto"/>
              <w:ind w:left="527" w:hanging="357"/>
              <w:jc w:val="center"/>
              <w:rPr>
                <w:rStyle w:val="14"/>
                <w:rFonts w:eastAsia="Tahoma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54190E" w:rsidRPr="0054190E" w:rsidRDefault="0054190E" w:rsidP="0054190E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Покраска потолков, дверных и оконных откосов лестничных клеток (2 лестницы)</w:t>
            </w:r>
          </w:p>
        </w:tc>
        <w:tc>
          <w:tcPr>
            <w:tcW w:w="708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4190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4190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54190E" w:rsidRPr="0054190E" w:rsidRDefault="0054190E" w:rsidP="0054190E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90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75" w:type="dxa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190E" w:rsidRPr="001660B8" w:rsidRDefault="0054190E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49DF" w:rsidRPr="001660B8" w:rsidTr="007E5558">
        <w:trPr>
          <w:trHeight w:val="303"/>
        </w:trPr>
        <w:tc>
          <w:tcPr>
            <w:tcW w:w="8613" w:type="dxa"/>
            <w:gridSpan w:val="5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  <w:r w:rsidR="000F45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без НДС,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49DF" w:rsidRPr="001660B8" w:rsidTr="007E5558">
        <w:trPr>
          <w:trHeight w:val="303"/>
        </w:trPr>
        <w:tc>
          <w:tcPr>
            <w:tcW w:w="8613" w:type="dxa"/>
            <w:gridSpan w:val="5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Сумма НДС 20%,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49DF" w:rsidRPr="001660B8" w:rsidTr="007E5558">
        <w:trPr>
          <w:trHeight w:val="303"/>
        </w:trPr>
        <w:tc>
          <w:tcPr>
            <w:tcW w:w="8613" w:type="dxa"/>
            <w:gridSpan w:val="5"/>
            <w:shd w:val="clear" w:color="auto" w:fill="auto"/>
            <w:vAlign w:val="center"/>
          </w:tcPr>
          <w:p w:rsidR="007149DF" w:rsidRPr="001660B8" w:rsidRDefault="007149DF" w:rsidP="00541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</w:t>
            </w:r>
            <w:r w:rsidR="000F452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, </w:t>
            </w:r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т.ч</w:t>
            </w:r>
            <w:proofErr w:type="spellEnd"/>
            <w:r w:rsidRPr="000523C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 НДС 20%,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49DF" w:rsidRPr="00786D08" w:rsidRDefault="007149DF" w:rsidP="005419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149DF" w:rsidRDefault="007149DF" w:rsidP="007149D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4190E" w:rsidRDefault="0054190E" w:rsidP="007149D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149DF" w:rsidRDefault="007149DF" w:rsidP="007149D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Всего на сумму </w:t>
      </w:r>
      <w:r w:rsidR="00ED5531">
        <w:rPr>
          <w:rFonts w:ascii="Times New Roman" w:eastAsia="Times New Roman" w:hAnsi="Times New Roman"/>
          <w:sz w:val="24"/>
          <w:szCs w:val="24"/>
          <w:lang w:eastAsia="ar-SA"/>
        </w:rPr>
        <w:t>_________</w:t>
      </w:r>
      <w:r w:rsidRPr="0087438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(</w:t>
      </w:r>
      <w:r w:rsidR="00ED5531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______________) рублей ___</w:t>
      </w:r>
      <w:r w:rsidRPr="0087438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proofErr w:type="gramStart"/>
      <w:r w:rsidRPr="00874382">
        <w:rPr>
          <w:rFonts w:ascii="Times New Roman" w:eastAsia="Times New Roman" w:hAnsi="Times New Roman"/>
          <w:b/>
          <w:sz w:val="24"/>
          <w:szCs w:val="24"/>
          <w:lang w:eastAsia="ar-SA"/>
        </w:rPr>
        <w:t>копеек</w:t>
      </w:r>
      <w:r w:rsidRPr="00874382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ED5531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ED5531">
        <w:rPr>
          <w:rFonts w:ascii="Times New Roman" w:hAnsi="Times New Roman"/>
          <w:sz w:val="24"/>
          <w:szCs w:val="24"/>
        </w:rPr>
        <w:t xml:space="preserve"> том числе НДС 20%.</w:t>
      </w:r>
    </w:p>
    <w:p w:rsidR="00ED5531" w:rsidRDefault="00ED5531" w:rsidP="007149D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5531" w:rsidRDefault="00ED5531" w:rsidP="007149D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5531" w:rsidRDefault="00ED5531" w:rsidP="007149D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5531" w:rsidRDefault="00ED5531" w:rsidP="007149DF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5531" w:rsidRDefault="00ED5531" w:rsidP="00ED553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D5531" w:rsidRDefault="00ED5531" w:rsidP="00ED553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D5531" w:rsidRPr="00C749D3" w:rsidRDefault="00ED5531" w:rsidP="00ED5531">
      <w:pPr>
        <w:jc w:val="both"/>
        <w:rPr>
          <w:rFonts w:ascii="Times New Roman" w:hAnsi="Times New Roman"/>
          <w:b/>
          <w:sz w:val="24"/>
          <w:szCs w:val="24"/>
        </w:rPr>
      </w:pPr>
      <w:r w:rsidRPr="00C749D3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C749D3">
        <w:rPr>
          <w:rFonts w:ascii="Times New Roman" w:hAnsi="Times New Roman"/>
          <w:b/>
          <w:sz w:val="24"/>
          <w:szCs w:val="24"/>
        </w:rPr>
        <w:t xml:space="preserve">ЗАКАЗЧИК»   </w:t>
      </w:r>
      <w:proofErr w:type="gramEnd"/>
      <w:r w:rsidRPr="00C749D3">
        <w:rPr>
          <w:rFonts w:ascii="Times New Roman" w:hAnsi="Times New Roman"/>
          <w:b/>
          <w:sz w:val="24"/>
          <w:szCs w:val="24"/>
        </w:rPr>
        <w:t xml:space="preserve">                                                      «ПОДРЯДЧИК»</w:t>
      </w: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ED5531" w:rsidRPr="00C749D3" w:rsidTr="0054190E">
        <w:trPr>
          <w:trHeight w:val="972"/>
        </w:trPr>
        <w:tc>
          <w:tcPr>
            <w:tcW w:w="4928" w:type="dxa"/>
            <w:shd w:val="clear" w:color="auto" w:fill="auto"/>
          </w:tcPr>
          <w:p w:rsidR="00ED5531" w:rsidRPr="00FA2B88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2B88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ED5531" w:rsidRPr="00FA2B88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2B88">
              <w:rPr>
                <w:rFonts w:ascii="Times New Roman" w:hAnsi="Times New Roman"/>
                <w:b/>
                <w:sz w:val="24"/>
                <w:szCs w:val="24"/>
              </w:rPr>
              <w:t>ООО «</w:t>
            </w:r>
            <w:proofErr w:type="spellStart"/>
            <w:r w:rsidRPr="00FA2B88">
              <w:rPr>
                <w:rFonts w:ascii="Times New Roman" w:hAnsi="Times New Roman"/>
                <w:b/>
                <w:sz w:val="24"/>
                <w:szCs w:val="24"/>
              </w:rPr>
              <w:t>Руссоль</w:t>
            </w:r>
            <w:proofErr w:type="spellEnd"/>
            <w:r w:rsidRPr="00FA2B88">
              <w:rPr>
                <w:rFonts w:ascii="Times New Roman" w:hAnsi="Times New Roman"/>
                <w:b/>
                <w:sz w:val="24"/>
                <w:szCs w:val="24"/>
              </w:rPr>
              <w:t xml:space="preserve">»      </w:t>
            </w:r>
          </w:p>
          <w:p w:rsidR="00ED5531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531" w:rsidRPr="00FA2B88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B88">
              <w:rPr>
                <w:rFonts w:ascii="Times New Roman" w:hAnsi="Times New Roman"/>
                <w:b/>
                <w:sz w:val="24"/>
                <w:szCs w:val="24"/>
              </w:rPr>
              <w:t>____________________ С.В. Черный</w:t>
            </w:r>
          </w:p>
        </w:tc>
        <w:tc>
          <w:tcPr>
            <w:tcW w:w="4928" w:type="dxa"/>
          </w:tcPr>
          <w:p w:rsidR="00ED5531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531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531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531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2B88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</w:t>
            </w:r>
          </w:p>
          <w:p w:rsidR="00ED5531" w:rsidRPr="00FA2B88" w:rsidRDefault="00ED5531" w:rsidP="00541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5531" w:rsidRPr="00874382" w:rsidRDefault="00ED5531" w:rsidP="007149D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ED5531" w:rsidRPr="00874382" w:rsidSect="00C21608">
      <w:headerReference w:type="default" r:id="rId8"/>
      <w:type w:val="continuous"/>
      <w:pgSz w:w="11906" w:h="16838"/>
      <w:pgMar w:top="677" w:right="850" w:bottom="1560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0E" w:rsidRDefault="0054190E" w:rsidP="00E12BB9">
      <w:pPr>
        <w:spacing w:after="0" w:line="240" w:lineRule="auto"/>
      </w:pPr>
      <w:r>
        <w:separator/>
      </w:r>
    </w:p>
  </w:endnote>
  <w:endnote w:type="continuationSeparator" w:id="0">
    <w:p w:rsidR="0054190E" w:rsidRDefault="0054190E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0E" w:rsidRDefault="0054190E" w:rsidP="00E12BB9">
      <w:pPr>
        <w:spacing w:after="0" w:line="240" w:lineRule="auto"/>
      </w:pPr>
      <w:r>
        <w:separator/>
      </w:r>
    </w:p>
  </w:footnote>
  <w:footnote w:type="continuationSeparator" w:id="0">
    <w:p w:rsidR="0054190E" w:rsidRDefault="0054190E" w:rsidP="00E1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90E" w:rsidRDefault="0054190E" w:rsidP="00E12BB9">
    <w:pPr>
      <w:pStyle w:val="a3"/>
      <w:tabs>
        <w:tab w:val="clear" w:pos="4677"/>
        <w:tab w:val="clear" w:pos="9355"/>
        <w:tab w:val="left" w:pos="152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>
    <w:nsid w:val="03CC672D"/>
    <w:multiLevelType w:val="hybridMultilevel"/>
    <w:tmpl w:val="18B4F990"/>
    <w:lvl w:ilvl="0" w:tplc="8DCE9A70">
      <w:start w:val="1"/>
      <w:numFmt w:val="decimal"/>
      <w:lvlText w:val="%1."/>
      <w:lvlJc w:val="left"/>
      <w:pPr>
        <w:ind w:left="76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35225"/>
    <w:multiLevelType w:val="hybridMultilevel"/>
    <w:tmpl w:val="54221EFC"/>
    <w:lvl w:ilvl="0" w:tplc="46D244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8874F4A"/>
    <w:multiLevelType w:val="multilevel"/>
    <w:tmpl w:val="241809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9CC794D"/>
    <w:multiLevelType w:val="multilevel"/>
    <w:tmpl w:val="A1CA5A4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AF04028"/>
    <w:multiLevelType w:val="multilevel"/>
    <w:tmpl w:val="16484A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B835F3"/>
    <w:multiLevelType w:val="hybridMultilevel"/>
    <w:tmpl w:val="C0F6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C92204"/>
    <w:multiLevelType w:val="hybridMultilevel"/>
    <w:tmpl w:val="884AE554"/>
    <w:lvl w:ilvl="0" w:tplc="E7820C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DA326E"/>
    <w:multiLevelType w:val="hybridMultilevel"/>
    <w:tmpl w:val="5438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D3FDD"/>
    <w:multiLevelType w:val="hybridMultilevel"/>
    <w:tmpl w:val="98C08196"/>
    <w:lvl w:ilvl="0" w:tplc="BCB8891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6D579F9"/>
    <w:multiLevelType w:val="hybridMultilevel"/>
    <w:tmpl w:val="EA625D66"/>
    <w:lvl w:ilvl="0" w:tplc="D7904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84D5151"/>
    <w:multiLevelType w:val="hybridMultilevel"/>
    <w:tmpl w:val="14789CC8"/>
    <w:lvl w:ilvl="0" w:tplc="B178F4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636C32"/>
    <w:multiLevelType w:val="hybridMultilevel"/>
    <w:tmpl w:val="1F660798"/>
    <w:lvl w:ilvl="0" w:tplc="46D244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A204825"/>
    <w:multiLevelType w:val="multilevel"/>
    <w:tmpl w:val="D4681C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AC51506"/>
    <w:multiLevelType w:val="hybridMultilevel"/>
    <w:tmpl w:val="A3965A4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>
    <w:nsid w:val="2E425025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32076A2C"/>
    <w:multiLevelType w:val="hybridMultilevel"/>
    <w:tmpl w:val="DB40B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9063DD"/>
    <w:multiLevelType w:val="hybridMultilevel"/>
    <w:tmpl w:val="4C9C6940"/>
    <w:lvl w:ilvl="0" w:tplc="46D244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E96414E"/>
    <w:multiLevelType w:val="multilevel"/>
    <w:tmpl w:val="70608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3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27851"/>
    <w:multiLevelType w:val="hybridMultilevel"/>
    <w:tmpl w:val="061CD7FC"/>
    <w:lvl w:ilvl="0" w:tplc="46D244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7B52ABD"/>
    <w:multiLevelType w:val="hybridMultilevel"/>
    <w:tmpl w:val="A7F6FAB2"/>
    <w:lvl w:ilvl="0" w:tplc="46D244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BF65F6B"/>
    <w:multiLevelType w:val="hybridMultilevel"/>
    <w:tmpl w:val="11E27AD8"/>
    <w:lvl w:ilvl="0" w:tplc="46D244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9097C9B"/>
    <w:multiLevelType w:val="hybridMultilevel"/>
    <w:tmpl w:val="3942FD6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5C7D69A8"/>
    <w:multiLevelType w:val="multilevel"/>
    <w:tmpl w:val="D2D6D3B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>
    <w:nsid w:val="5CE16130"/>
    <w:multiLevelType w:val="hybridMultilevel"/>
    <w:tmpl w:val="31FCE378"/>
    <w:lvl w:ilvl="0" w:tplc="EEFA762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0">
    <w:nsid w:val="5D751B84"/>
    <w:multiLevelType w:val="hybridMultilevel"/>
    <w:tmpl w:val="137E0FBC"/>
    <w:lvl w:ilvl="0" w:tplc="54026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915D00"/>
    <w:multiLevelType w:val="hybridMultilevel"/>
    <w:tmpl w:val="35AA4370"/>
    <w:lvl w:ilvl="0" w:tplc="A2E4834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8A65D5"/>
    <w:multiLevelType w:val="multilevel"/>
    <w:tmpl w:val="7FA69B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>
    <w:nsid w:val="68CB7B83"/>
    <w:multiLevelType w:val="hybridMultilevel"/>
    <w:tmpl w:val="FD38F9E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>
    <w:nsid w:val="6BF86513"/>
    <w:multiLevelType w:val="multilevel"/>
    <w:tmpl w:val="7FA69B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6D38421B"/>
    <w:multiLevelType w:val="multilevel"/>
    <w:tmpl w:val="6CBE35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E260752"/>
    <w:multiLevelType w:val="hybridMultilevel"/>
    <w:tmpl w:val="67803072"/>
    <w:lvl w:ilvl="0" w:tplc="9168D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185431"/>
    <w:multiLevelType w:val="multilevel"/>
    <w:tmpl w:val="6470B2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>
    <w:nsid w:val="73A72F25"/>
    <w:multiLevelType w:val="multilevel"/>
    <w:tmpl w:val="7FA69B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>
    <w:nsid w:val="73FB427A"/>
    <w:multiLevelType w:val="multilevel"/>
    <w:tmpl w:val="E0F80E8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46F18B3"/>
    <w:multiLevelType w:val="hybridMultilevel"/>
    <w:tmpl w:val="96082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A308D"/>
    <w:multiLevelType w:val="hybridMultilevel"/>
    <w:tmpl w:val="7CC63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596B6A"/>
    <w:multiLevelType w:val="multilevel"/>
    <w:tmpl w:val="7FA69B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>
    <w:nsid w:val="7E4A3FEE"/>
    <w:multiLevelType w:val="hybridMultilevel"/>
    <w:tmpl w:val="C26AF1EE"/>
    <w:lvl w:ilvl="0" w:tplc="61E28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0"/>
  </w:num>
  <w:num w:numId="5">
    <w:abstractNumId w:val="45"/>
  </w:num>
  <w:num w:numId="6">
    <w:abstractNumId w:val="23"/>
  </w:num>
  <w:num w:numId="7">
    <w:abstractNumId w:val="9"/>
  </w:num>
  <w:num w:numId="8">
    <w:abstractNumId w:val="32"/>
  </w:num>
  <w:num w:numId="9">
    <w:abstractNumId w:val="28"/>
  </w:num>
  <w:num w:numId="10">
    <w:abstractNumId w:val="29"/>
  </w:num>
  <w:num w:numId="11">
    <w:abstractNumId w:val="10"/>
  </w:num>
  <w:num w:numId="12">
    <w:abstractNumId w:val="14"/>
  </w:num>
  <w:num w:numId="13">
    <w:abstractNumId w:val="34"/>
  </w:num>
  <w:num w:numId="14">
    <w:abstractNumId w:val="27"/>
  </w:num>
  <w:num w:numId="15">
    <w:abstractNumId w:val="17"/>
  </w:num>
  <w:num w:numId="16">
    <w:abstractNumId w:val="22"/>
  </w:num>
  <w:num w:numId="17">
    <w:abstractNumId w:val="5"/>
  </w:num>
  <w:num w:numId="18">
    <w:abstractNumId w:val="44"/>
  </w:num>
  <w:num w:numId="19">
    <w:abstractNumId w:val="16"/>
  </w:num>
  <w:num w:numId="20">
    <w:abstractNumId w:val="35"/>
  </w:num>
  <w:num w:numId="21">
    <w:abstractNumId w:val="43"/>
  </w:num>
  <w:num w:numId="22">
    <w:abstractNumId w:val="33"/>
  </w:num>
  <w:num w:numId="23">
    <w:abstractNumId w:val="39"/>
  </w:num>
  <w:num w:numId="24">
    <w:abstractNumId w:val="12"/>
  </w:num>
  <w:num w:numId="25">
    <w:abstractNumId w:val="18"/>
  </w:num>
  <w:num w:numId="26">
    <w:abstractNumId w:val="40"/>
  </w:num>
  <w:num w:numId="27">
    <w:abstractNumId w:val="13"/>
  </w:num>
  <w:num w:numId="28">
    <w:abstractNumId w:val="7"/>
  </w:num>
  <w:num w:numId="29">
    <w:abstractNumId w:val="36"/>
  </w:num>
  <w:num w:numId="30">
    <w:abstractNumId w:val="38"/>
  </w:num>
  <w:num w:numId="31">
    <w:abstractNumId w:val="42"/>
  </w:num>
  <w:num w:numId="32">
    <w:abstractNumId w:val="20"/>
  </w:num>
  <w:num w:numId="33">
    <w:abstractNumId w:val="31"/>
  </w:num>
  <w:num w:numId="34">
    <w:abstractNumId w:val="21"/>
  </w:num>
  <w:num w:numId="35">
    <w:abstractNumId w:val="8"/>
  </w:num>
  <w:num w:numId="36">
    <w:abstractNumId w:val="37"/>
  </w:num>
  <w:num w:numId="37">
    <w:abstractNumId w:val="30"/>
  </w:num>
  <w:num w:numId="38">
    <w:abstractNumId w:val="6"/>
  </w:num>
  <w:num w:numId="39">
    <w:abstractNumId w:val="3"/>
  </w:num>
  <w:num w:numId="40">
    <w:abstractNumId w:val="25"/>
  </w:num>
  <w:num w:numId="41">
    <w:abstractNumId w:val="15"/>
  </w:num>
  <w:num w:numId="42">
    <w:abstractNumId w:val="24"/>
  </w:num>
  <w:num w:numId="43">
    <w:abstractNumId w:val="4"/>
  </w:num>
  <w:num w:numId="44">
    <w:abstractNumId w:val="26"/>
  </w:num>
  <w:num w:numId="45">
    <w:abstractNumId w:val="1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6E6"/>
    <w:rsid w:val="000017AE"/>
    <w:rsid w:val="00007D15"/>
    <w:rsid w:val="0001396C"/>
    <w:rsid w:val="0001490D"/>
    <w:rsid w:val="00020B2F"/>
    <w:rsid w:val="00022BAA"/>
    <w:rsid w:val="00024104"/>
    <w:rsid w:val="00024EF1"/>
    <w:rsid w:val="0002579C"/>
    <w:rsid w:val="00026F29"/>
    <w:rsid w:val="000275B3"/>
    <w:rsid w:val="00031228"/>
    <w:rsid w:val="000514B8"/>
    <w:rsid w:val="00053138"/>
    <w:rsid w:val="000539DB"/>
    <w:rsid w:val="0005561E"/>
    <w:rsid w:val="00055A7E"/>
    <w:rsid w:val="00056E8D"/>
    <w:rsid w:val="00060AFE"/>
    <w:rsid w:val="00063814"/>
    <w:rsid w:val="00064BEC"/>
    <w:rsid w:val="00064E06"/>
    <w:rsid w:val="0006561C"/>
    <w:rsid w:val="000669FA"/>
    <w:rsid w:val="00067797"/>
    <w:rsid w:val="00073530"/>
    <w:rsid w:val="000743A6"/>
    <w:rsid w:val="00075A90"/>
    <w:rsid w:val="000806C2"/>
    <w:rsid w:val="000817C3"/>
    <w:rsid w:val="000847B2"/>
    <w:rsid w:val="00086DB7"/>
    <w:rsid w:val="00087D5A"/>
    <w:rsid w:val="00096462"/>
    <w:rsid w:val="000970E0"/>
    <w:rsid w:val="000A1E49"/>
    <w:rsid w:val="000A237F"/>
    <w:rsid w:val="000A3FE1"/>
    <w:rsid w:val="000A4DDF"/>
    <w:rsid w:val="000B26D1"/>
    <w:rsid w:val="000B3165"/>
    <w:rsid w:val="000B3BEB"/>
    <w:rsid w:val="000B3CEE"/>
    <w:rsid w:val="000B5CEE"/>
    <w:rsid w:val="000B6226"/>
    <w:rsid w:val="000B626F"/>
    <w:rsid w:val="000B6FD3"/>
    <w:rsid w:val="000C1547"/>
    <w:rsid w:val="000C3BC4"/>
    <w:rsid w:val="000C4D84"/>
    <w:rsid w:val="000C6B14"/>
    <w:rsid w:val="000D06EA"/>
    <w:rsid w:val="000D106A"/>
    <w:rsid w:val="000D14DC"/>
    <w:rsid w:val="000D27E6"/>
    <w:rsid w:val="000D3FF5"/>
    <w:rsid w:val="000D625F"/>
    <w:rsid w:val="000D6926"/>
    <w:rsid w:val="000D7BD1"/>
    <w:rsid w:val="000D7C81"/>
    <w:rsid w:val="000E747A"/>
    <w:rsid w:val="000E7C1A"/>
    <w:rsid w:val="000F0CA2"/>
    <w:rsid w:val="000F256E"/>
    <w:rsid w:val="000F2B06"/>
    <w:rsid w:val="000F3C04"/>
    <w:rsid w:val="000F4523"/>
    <w:rsid w:val="000F48CB"/>
    <w:rsid w:val="000F4C63"/>
    <w:rsid w:val="000F6DB9"/>
    <w:rsid w:val="001038E3"/>
    <w:rsid w:val="001055B0"/>
    <w:rsid w:val="00105BE5"/>
    <w:rsid w:val="00110E66"/>
    <w:rsid w:val="00113ACC"/>
    <w:rsid w:val="00115E72"/>
    <w:rsid w:val="0011764E"/>
    <w:rsid w:val="001221BA"/>
    <w:rsid w:val="0012487A"/>
    <w:rsid w:val="00124AF0"/>
    <w:rsid w:val="00126D5B"/>
    <w:rsid w:val="00130625"/>
    <w:rsid w:val="0013363B"/>
    <w:rsid w:val="00134155"/>
    <w:rsid w:val="00135584"/>
    <w:rsid w:val="00137619"/>
    <w:rsid w:val="00143B9F"/>
    <w:rsid w:val="00144376"/>
    <w:rsid w:val="00144A32"/>
    <w:rsid w:val="001452C7"/>
    <w:rsid w:val="001457F5"/>
    <w:rsid w:val="00146855"/>
    <w:rsid w:val="00151C94"/>
    <w:rsid w:val="00155B00"/>
    <w:rsid w:val="00162D26"/>
    <w:rsid w:val="0016432A"/>
    <w:rsid w:val="00164F44"/>
    <w:rsid w:val="001654A7"/>
    <w:rsid w:val="001660B8"/>
    <w:rsid w:val="00166EB9"/>
    <w:rsid w:val="001701F2"/>
    <w:rsid w:val="0017232C"/>
    <w:rsid w:val="00172C14"/>
    <w:rsid w:val="00174985"/>
    <w:rsid w:val="00174FD4"/>
    <w:rsid w:val="001774EA"/>
    <w:rsid w:val="001A2ABE"/>
    <w:rsid w:val="001A60E0"/>
    <w:rsid w:val="001A6150"/>
    <w:rsid w:val="001B1268"/>
    <w:rsid w:val="001B2CB2"/>
    <w:rsid w:val="001B2CEE"/>
    <w:rsid w:val="001B5DC1"/>
    <w:rsid w:val="001B6D6A"/>
    <w:rsid w:val="001B756F"/>
    <w:rsid w:val="001C0552"/>
    <w:rsid w:val="001C2C6C"/>
    <w:rsid w:val="001D0C65"/>
    <w:rsid w:val="001D25F0"/>
    <w:rsid w:val="001D5427"/>
    <w:rsid w:val="001E0F68"/>
    <w:rsid w:val="001E165C"/>
    <w:rsid w:val="001E22CC"/>
    <w:rsid w:val="001E25E3"/>
    <w:rsid w:val="001E2754"/>
    <w:rsid w:val="001E71C4"/>
    <w:rsid w:val="001E720D"/>
    <w:rsid w:val="001F0BE3"/>
    <w:rsid w:val="001F17E6"/>
    <w:rsid w:val="001F1AB1"/>
    <w:rsid w:val="001F3747"/>
    <w:rsid w:val="001F69C0"/>
    <w:rsid w:val="00200179"/>
    <w:rsid w:val="00204A67"/>
    <w:rsid w:val="002057FD"/>
    <w:rsid w:val="0020646A"/>
    <w:rsid w:val="002130F3"/>
    <w:rsid w:val="00221819"/>
    <w:rsid w:val="00222003"/>
    <w:rsid w:val="00223287"/>
    <w:rsid w:val="00223845"/>
    <w:rsid w:val="00224A95"/>
    <w:rsid w:val="00224BB6"/>
    <w:rsid w:val="002308E6"/>
    <w:rsid w:val="0023454C"/>
    <w:rsid w:val="00235982"/>
    <w:rsid w:val="0023605F"/>
    <w:rsid w:val="00237AC9"/>
    <w:rsid w:val="00241728"/>
    <w:rsid w:val="00241DD7"/>
    <w:rsid w:val="00242B8F"/>
    <w:rsid w:val="0024785B"/>
    <w:rsid w:val="002518E4"/>
    <w:rsid w:val="00260E47"/>
    <w:rsid w:val="0026174B"/>
    <w:rsid w:val="00275757"/>
    <w:rsid w:val="002771D9"/>
    <w:rsid w:val="0028237C"/>
    <w:rsid w:val="00282B0A"/>
    <w:rsid w:val="0028488A"/>
    <w:rsid w:val="00285669"/>
    <w:rsid w:val="00292BD4"/>
    <w:rsid w:val="00292FEA"/>
    <w:rsid w:val="0029623D"/>
    <w:rsid w:val="002967BF"/>
    <w:rsid w:val="00297ED6"/>
    <w:rsid w:val="002A1799"/>
    <w:rsid w:val="002A6BC9"/>
    <w:rsid w:val="002B0481"/>
    <w:rsid w:val="002B253B"/>
    <w:rsid w:val="002B4054"/>
    <w:rsid w:val="002B632A"/>
    <w:rsid w:val="002C01AE"/>
    <w:rsid w:val="002C155A"/>
    <w:rsid w:val="002C4FA2"/>
    <w:rsid w:val="002C5557"/>
    <w:rsid w:val="002C5A92"/>
    <w:rsid w:val="002C5DEC"/>
    <w:rsid w:val="002D242A"/>
    <w:rsid w:val="002D6098"/>
    <w:rsid w:val="002D63A3"/>
    <w:rsid w:val="002E3E63"/>
    <w:rsid w:val="002F1789"/>
    <w:rsid w:val="002F2DA4"/>
    <w:rsid w:val="002F3AFA"/>
    <w:rsid w:val="002F7A89"/>
    <w:rsid w:val="003028EB"/>
    <w:rsid w:val="00305A46"/>
    <w:rsid w:val="00306A36"/>
    <w:rsid w:val="0030758A"/>
    <w:rsid w:val="00313025"/>
    <w:rsid w:val="003152BB"/>
    <w:rsid w:val="003158B6"/>
    <w:rsid w:val="00315906"/>
    <w:rsid w:val="00324883"/>
    <w:rsid w:val="0033493A"/>
    <w:rsid w:val="00335669"/>
    <w:rsid w:val="003376AD"/>
    <w:rsid w:val="0034041F"/>
    <w:rsid w:val="00347128"/>
    <w:rsid w:val="003506A9"/>
    <w:rsid w:val="00350A6A"/>
    <w:rsid w:val="003553F3"/>
    <w:rsid w:val="00355646"/>
    <w:rsid w:val="00357053"/>
    <w:rsid w:val="003572C6"/>
    <w:rsid w:val="00360694"/>
    <w:rsid w:val="00363C9E"/>
    <w:rsid w:val="00364C6B"/>
    <w:rsid w:val="0036627D"/>
    <w:rsid w:val="003710EB"/>
    <w:rsid w:val="00372778"/>
    <w:rsid w:val="00373AAB"/>
    <w:rsid w:val="0037633E"/>
    <w:rsid w:val="00376BD1"/>
    <w:rsid w:val="003771E7"/>
    <w:rsid w:val="00380CA6"/>
    <w:rsid w:val="00381B32"/>
    <w:rsid w:val="00382C98"/>
    <w:rsid w:val="00383F46"/>
    <w:rsid w:val="00384705"/>
    <w:rsid w:val="003848D7"/>
    <w:rsid w:val="00386C6D"/>
    <w:rsid w:val="00386E14"/>
    <w:rsid w:val="003909EC"/>
    <w:rsid w:val="003A2FB1"/>
    <w:rsid w:val="003A4C9E"/>
    <w:rsid w:val="003B07EA"/>
    <w:rsid w:val="003B1566"/>
    <w:rsid w:val="003B1A63"/>
    <w:rsid w:val="003B1FAB"/>
    <w:rsid w:val="003B30D7"/>
    <w:rsid w:val="003B4870"/>
    <w:rsid w:val="003B7029"/>
    <w:rsid w:val="003C0A11"/>
    <w:rsid w:val="003C1C0D"/>
    <w:rsid w:val="003C34C6"/>
    <w:rsid w:val="003C3696"/>
    <w:rsid w:val="003C7B3B"/>
    <w:rsid w:val="003D534C"/>
    <w:rsid w:val="003D7696"/>
    <w:rsid w:val="003E1015"/>
    <w:rsid w:val="003E3675"/>
    <w:rsid w:val="003E44D5"/>
    <w:rsid w:val="003E4586"/>
    <w:rsid w:val="003E49BB"/>
    <w:rsid w:val="003E4E06"/>
    <w:rsid w:val="003E779D"/>
    <w:rsid w:val="003F09C1"/>
    <w:rsid w:val="003F09DD"/>
    <w:rsid w:val="003F1951"/>
    <w:rsid w:val="003F24A8"/>
    <w:rsid w:val="003F38B4"/>
    <w:rsid w:val="004050FD"/>
    <w:rsid w:val="00407212"/>
    <w:rsid w:val="0041324A"/>
    <w:rsid w:val="00415F47"/>
    <w:rsid w:val="00416570"/>
    <w:rsid w:val="00422828"/>
    <w:rsid w:val="00423B25"/>
    <w:rsid w:val="00424567"/>
    <w:rsid w:val="00424963"/>
    <w:rsid w:val="0043018C"/>
    <w:rsid w:val="00430C69"/>
    <w:rsid w:val="0043140D"/>
    <w:rsid w:val="004375DA"/>
    <w:rsid w:val="00437E00"/>
    <w:rsid w:val="00440A68"/>
    <w:rsid w:val="004423EB"/>
    <w:rsid w:val="00452D57"/>
    <w:rsid w:val="00453AE0"/>
    <w:rsid w:val="00454062"/>
    <w:rsid w:val="00454743"/>
    <w:rsid w:val="00460BF0"/>
    <w:rsid w:val="004623F5"/>
    <w:rsid w:val="0046482C"/>
    <w:rsid w:val="004662C0"/>
    <w:rsid w:val="00471E88"/>
    <w:rsid w:val="0048150C"/>
    <w:rsid w:val="004822D9"/>
    <w:rsid w:val="004854FE"/>
    <w:rsid w:val="00486EA3"/>
    <w:rsid w:val="00492025"/>
    <w:rsid w:val="004937A8"/>
    <w:rsid w:val="00493C5D"/>
    <w:rsid w:val="00497F42"/>
    <w:rsid w:val="004A18A4"/>
    <w:rsid w:val="004A332A"/>
    <w:rsid w:val="004A4078"/>
    <w:rsid w:val="004A7460"/>
    <w:rsid w:val="004B0D79"/>
    <w:rsid w:val="004B7BE2"/>
    <w:rsid w:val="004C046B"/>
    <w:rsid w:val="004C2C78"/>
    <w:rsid w:val="004C3B98"/>
    <w:rsid w:val="004C4548"/>
    <w:rsid w:val="004C5DEE"/>
    <w:rsid w:val="004C6228"/>
    <w:rsid w:val="004D064C"/>
    <w:rsid w:val="004D146D"/>
    <w:rsid w:val="004D2650"/>
    <w:rsid w:val="004D5497"/>
    <w:rsid w:val="004D7F0D"/>
    <w:rsid w:val="004E22FD"/>
    <w:rsid w:val="004E2DCD"/>
    <w:rsid w:val="004E3721"/>
    <w:rsid w:val="004E3D99"/>
    <w:rsid w:val="004E4BB5"/>
    <w:rsid w:val="004E50D5"/>
    <w:rsid w:val="004F2284"/>
    <w:rsid w:val="004F7902"/>
    <w:rsid w:val="005001CD"/>
    <w:rsid w:val="00500B41"/>
    <w:rsid w:val="005024C4"/>
    <w:rsid w:val="005028F2"/>
    <w:rsid w:val="005045D2"/>
    <w:rsid w:val="005066B7"/>
    <w:rsid w:val="00510503"/>
    <w:rsid w:val="00512647"/>
    <w:rsid w:val="00512DDA"/>
    <w:rsid w:val="00513FEC"/>
    <w:rsid w:val="00521C44"/>
    <w:rsid w:val="005224C1"/>
    <w:rsid w:val="00525165"/>
    <w:rsid w:val="005262F4"/>
    <w:rsid w:val="00530D09"/>
    <w:rsid w:val="005345A1"/>
    <w:rsid w:val="00534E08"/>
    <w:rsid w:val="0054190E"/>
    <w:rsid w:val="00542C18"/>
    <w:rsid w:val="0055303C"/>
    <w:rsid w:val="00553836"/>
    <w:rsid w:val="0055383D"/>
    <w:rsid w:val="00554EE0"/>
    <w:rsid w:val="005619E3"/>
    <w:rsid w:val="005620BD"/>
    <w:rsid w:val="00562525"/>
    <w:rsid w:val="00562DC0"/>
    <w:rsid w:val="00563D10"/>
    <w:rsid w:val="00565297"/>
    <w:rsid w:val="00571532"/>
    <w:rsid w:val="005749D3"/>
    <w:rsid w:val="00580F69"/>
    <w:rsid w:val="0058141E"/>
    <w:rsid w:val="00583547"/>
    <w:rsid w:val="0058379A"/>
    <w:rsid w:val="00587FFE"/>
    <w:rsid w:val="00590392"/>
    <w:rsid w:val="00590906"/>
    <w:rsid w:val="005923C4"/>
    <w:rsid w:val="00594EED"/>
    <w:rsid w:val="005978C6"/>
    <w:rsid w:val="00597CC7"/>
    <w:rsid w:val="005A15AE"/>
    <w:rsid w:val="005A2272"/>
    <w:rsid w:val="005A2514"/>
    <w:rsid w:val="005A450B"/>
    <w:rsid w:val="005A5690"/>
    <w:rsid w:val="005A7FE8"/>
    <w:rsid w:val="005B63F8"/>
    <w:rsid w:val="005C3AE4"/>
    <w:rsid w:val="005C3CB4"/>
    <w:rsid w:val="005C3FED"/>
    <w:rsid w:val="005C5ADE"/>
    <w:rsid w:val="005D05EE"/>
    <w:rsid w:val="005D11E1"/>
    <w:rsid w:val="005D28C7"/>
    <w:rsid w:val="005D43B3"/>
    <w:rsid w:val="005D7F51"/>
    <w:rsid w:val="005E0028"/>
    <w:rsid w:val="005F03C5"/>
    <w:rsid w:val="005F2670"/>
    <w:rsid w:val="005F40D4"/>
    <w:rsid w:val="005F48F5"/>
    <w:rsid w:val="0060435D"/>
    <w:rsid w:val="00607526"/>
    <w:rsid w:val="00610788"/>
    <w:rsid w:val="00615036"/>
    <w:rsid w:val="006152A1"/>
    <w:rsid w:val="006162E8"/>
    <w:rsid w:val="00621CE3"/>
    <w:rsid w:val="006243C6"/>
    <w:rsid w:val="00627A3B"/>
    <w:rsid w:val="00630E30"/>
    <w:rsid w:val="006315BF"/>
    <w:rsid w:val="0063297E"/>
    <w:rsid w:val="00632C13"/>
    <w:rsid w:val="006334E7"/>
    <w:rsid w:val="00633EBE"/>
    <w:rsid w:val="006376B9"/>
    <w:rsid w:val="006402C6"/>
    <w:rsid w:val="00640B7F"/>
    <w:rsid w:val="00641C7C"/>
    <w:rsid w:val="00643D9A"/>
    <w:rsid w:val="00645B7C"/>
    <w:rsid w:val="00650B71"/>
    <w:rsid w:val="0065522E"/>
    <w:rsid w:val="00672C65"/>
    <w:rsid w:val="00674DFB"/>
    <w:rsid w:val="006770AE"/>
    <w:rsid w:val="0068087A"/>
    <w:rsid w:val="00681580"/>
    <w:rsid w:val="00686BC5"/>
    <w:rsid w:val="00690CB0"/>
    <w:rsid w:val="006A1944"/>
    <w:rsid w:val="006A628B"/>
    <w:rsid w:val="006A790A"/>
    <w:rsid w:val="006B7FAE"/>
    <w:rsid w:val="006C5763"/>
    <w:rsid w:val="006C6F06"/>
    <w:rsid w:val="006D06E6"/>
    <w:rsid w:val="006D37C9"/>
    <w:rsid w:val="006D483B"/>
    <w:rsid w:val="006D5F6F"/>
    <w:rsid w:val="006D6C2B"/>
    <w:rsid w:val="006E4C41"/>
    <w:rsid w:val="006E6583"/>
    <w:rsid w:val="006E69BD"/>
    <w:rsid w:val="006F1F3B"/>
    <w:rsid w:val="006F26FB"/>
    <w:rsid w:val="006F42C3"/>
    <w:rsid w:val="006F43D5"/>
    <w:rsid w:val="006F5B72"/>
    <w:rsid w:val="006F6D90"/>
    <w:rsid w:val="00703CB1"/>
    <w:rsid w:val="00704141"/>
    <w:rsid w:val="00706604"/>
    <w:rsid w:val="00711AD1"/>
    <w:rsid w:val="0071200C"/>
    <w:rsid w:val="00712676"/>
    <w:rsid w:val="007149DF"/>
    <w:rsid w:val="00715171"/>
    <w:rsid w:val="007151AD"/>
    <w:rsid w:val="00725222"/>
    <w:rsid w:val="00725958"/>
    <w:rsid w:val="00733185"/>
    <w:rsid w:val="00734ECD"/>
    <w:rsid w:val="0074090E"/>
    <w:rsid w:val="00741FAC"/>
    <w:rsid w:val="00742F73"/>
    <w:rsid w:val="00743525"/>
    <w:rsid w:val="00747036"/>
    <w:rsid w:val="00747A5A"/>
    <w:rsid w:val="007508AC"/>
    <w:rsid w:val="0075153A"/>
    <w:rsid w:val="00752F9A"/>
    <w:rsid w:val="00753AFA"/>
    <w:rsid w:val="007544ED"/>
    <w:rsid w:val="00756A14"/>
    <w:rsid w:val="00761681"/>
    <w:rsid w:val="00762321"/>
    <w:rsid w:val="00773547"/>
    <w:rsid w:val="00773DD4"/>
    <w:rsid w:val="00775598"/>
    <w:rsid w:val="007770C5"/>
    <w:rsid w:val="007801E4"/>
    <w:rsid w:val="00780C73"/>
    <w:rsid w:val="0078183A"/>
    <w:rsid w:val="00781C69"/>
    <w:rsid w:val="0078455F"/>
    <w:rsid w:val="00790CED"/>
    <w:rsid w:val="00791A2B"/>
    <w:rsid w:val="00794C14"/>
    <w:rsid w:val="00796900"/>
    <w:rsid w:val="00796CB0"/>
    <w:rsid w:val="007A70D6"/>
    <w:rsid w:val="007B3768"/>
    <w:rsid w:val="007B44EB"/>
    <w:rsid w:val="007B51C4"/>
    <w:rsid w:val="007B52FD"/>
    <w:rsid w:val="007C319C"/>
    <w:rsid w:val="007C38EC"/>
    <w:rsid w:val="007C4BB4"/>
    <w:rsid w:val="007C5D45"/>
    <w:rsid w:val="007D0A69"/>
    <w:rsid w:val="007D15F8"/>
    <w:rsid w:val="007D1C0C"/>
    <w:rsid w:val="007D2D00"/>
    <w:rsid w:val="007D3A18"/>
    <w:rsid w:val="007D7453"/>
    <w:rsid w:val="007E1E02"/>
    <w:rsid w:val="007E2546"/>
    <w:rsid w:val="007E27FC"/>
    <w:rsid w:val="007E5558"/>
    <w:rsid w:val="007E5FF4"/>
    <w:rsid w:val="007F2B36"/>
    <w:rsid w:val="00800554"/>
    <w:rsid w:val="00801D5E"/>
    <w:rsid w:val="00804A7A"/>
    <w:rsid w:val="00805A8A"/>
    <w:rsid w:val="00811A7E"/>
    <w:rsid w:val="00811D21"/>
    <w:rsid w:val="00812406"/>
    <w:rsid w:val="0081765D"/>
    <w:rsid w:val="00821674"/>
    <w:rsid w:val="00834583"/>
    <w:rsid w:val="008346A7"/>
    <w:rsid w:val="008376C5"/>
    <w:rsid w:val="00841850"/>
    <w:rsid w:val="00842009"/>
    <w:rsid w:val="0084401D"/>
    <w:rsid w:val="00847564"/>
    <w:rsid w:val="00852549"/>
    <w:rsid w:val="00854576"/>
    <w:rsid w:val="00857ACC"/>
    <w:rsid w:val="00860515"/>
    <w:rsid w:val="00864F57"/>
    <w:rsid w:val="008653BB"/>
    <w:rsid w:val="0087282E"/>
    <w:rsid w:val="00874382"/>
    <w:rsid w:val="00875188"/>
    <w:rsid w:val="00876339"/>
    <w:rsid w:val="00877D01"/>
    <w:rsid w:val="00880796"/>
    <w:rsid w:val="008809C1"/>
    <w:rsid w:val="00880F05"/>
    <w:rsid w:val="00881D88"/>
    <w:rsid w:val="0088596A"/>
    <w:rsid w:val="00885D2F"/>
    <w:rsid w:val="00886758"/>
    <w:rsid w:val="0089112D"/>
    <w:rsid w:val="00891BC4"/>
    <w:rsid w:val="008937AE"/>
    <w:rsid w:val="00893EA7"/>
    <w:rsid w:val="008944DF"/>
    <w:rsid w:val="00896A73"/>
    <w:rsid w:val="008A06CD"/>
    <w:rsid w:val="008B2B28"/>
    <w:rsid w:val="008B343B"/>
    <w:rsid w:val="008B4949"/>
    <w:rsid w:val="008C0B5D"/>
    <w:rsid w:val="008D5AC4"/>
    <w:rsid w:val="008E4657"/>
    <w:rsid w:val="008E5E4F"/>
    <w:rsid w:val="008E62E1"/>
    <w:rsid w:val="008F199F"/>
    <w:rsid w:val="008F4954"/>
    <w:rsid w:val="008F7E67"/>
    <w:rsid w:val="008F7EA2"/>
    <w:rsid w:val="0090047D"/>
    <w:rsid w:val="00902AEE"/>
    <w:rsid w:val="00902B92"/>
    <w:rsid w:val="009105EA"/>
    <w:rsid w:val="009110E8"/>
    <w:rsid w:val="00911DD9"/>
    <w:rsid w:val="00921CBD"/>
    <w:rsid w:val="00923156"/>
    <w:rsid w:val="00923EFD"/>
    <w:rsid w:val="00930521"/>
    <w:rsid w:val="0093107D"/>
    <w:rsid w:val="009314CF"/>
    <w:rsid w:val="00931B2F"/>
    <w:rsid w:val="00934D22"/>
    <w:rsid w:val="00935F16"/>
    <w:rsid w:val="00937345"/>
    <w:rsid w:val="009400B3"/>
    <w:rsid w:val="00945216"/>
    <w:rsid w:val="0094713B"/>
    <w:rsid w:val="00950B74"/>
    <w:rsid w:val="00952AB3"/>
    <w:rsid w:val="00952B30"/>
    <w:rsid w:val="00955A8F"/>
    <w:rsid w:val="00956F38"/>
    <w:rsid w:val="00957271"/>
    <w:rsid w:val="009644F6"/>
    <w:rsid w:val="00967839"/>
    <w:rsid w:val="009702C6"/>
    <w:rsid w:val="009729BF"/>
    <w:rsid w:val="00974093"/>
    <w:rsid w:val="0097598C"/>
    <w:rsid w:val="00976FC0"/>
    <w:rsid w:val="0098335D"/>
    <w:rsid w:val="00986DC1"/>
    <w:rsid w:val="00991BCE"/>
    <w:rsid w:val="00991E4F"/>
    <w:rsid w:val="009920EC"/>
    <w:rsid w:val="00993D3E"/>
    <w:rsid w:val="0099448F"/>
    <w:rsid w:val="009944AC"/>
    <w:rsid w:val="00995864"/>
    <w:rsid w:val="0099597F"/>
    <w:rsid w:val="0099750A"/>
    <w:rsid w:val="00997948"/>
    <w:rsid w:val="009A0881"/>
    <w:rsid w:val="009A32C5"/>
    <w:rsid w:val="009A5904"/>
    <w:rsid w:val="009A5974"/>
    <w:rsid w:val="009A7966"/>
    <w:rsid w:val="009B1129"/>
    <w:rsid w:val="009B17F8"/>
    <w:rsid w:val="009B5736"/>
    <w:rsid w:val="009C0508"/>
    <w:rsid w:val="009C4476"/>
    <w:rsid w:val="009C5F82"/>
    <w:rsid w:val="009C7636"/>
    <w:rsid w:val="009D152B"/>
    <w:rsid w:val="009D47BE"/>
    <w:rsid w:val="009D63D8"/>
    <w:rsid w:val="009E2E03"/>
    <w:rsid w:val="009E35CF"/>
    <w:rsid w:val="009E596D"/>
    <w:rsid w:val="009E68EF"/>
    <w:rsid w:val="009F05B1"/>
    <w:rsid w:val="009F08E9"/>
    <w:rsid w:val="009F2326"/>
    <w:rsid w:val="009F4DF7"/>
    <w:rsid w:val="009F5A7B"/>
    <w:rsid w:val="009F6787"/>
    <w:rsid w:val="009F7459"/>
    <w:rsid w:val="009F7A37"/>
    <w:rsid w:val="00A00CD2"/>
    <w:rsid w:val="00A01451"/>
    <w:rsid w:val="00A0153A"/>
    <w:rsid w:val="00A022D8"/>
    <w:rsid w:val="00A05C8D"/>
    <w:rsid w:val="00A15A0C"/>
    <w:rsid w:val="00A26E57"/>
    <w:rsid w:val="00A31504"/>
    <w:rsid w:val="00A33CDF"/>
    <w:rsid w:val="00A41351"/>
    <w:rsid w:val="00A417DC"/>
    <w:rsid w:val="00A44EF4"/>
    <w:rsid w:val="00A51D16"/>
    <w:rsid w:val="00A53C50"/>
    <w:rsid w:val="00A54BF2"/>
    <w:rsid w:val="00A62988"/>
    <w:rsid w:val="00A64D3D"/>
    <w:rsid w:val="00A71145"/>
    <w:rsid w:val="00A74D78"/>
    <w:rsid w:val="00A75CB7"/>
    <w:rsid w:val="00A7710A"/>
    <w:rsid w:val="00A80457"/>
    <w:rsid w:val="00A806EC"/>
    <w:rsid w:val="00A83D8F"/>
    <w:rsid w:val="00A873B4"/>
    <w:rsid w:val="00A91BA0"/>
    <w:rsid w:val="00A9410D"/>
    <w:rsid w:val="00AA0729"/>
    <w:rsid w:val="00AA20FF"/>
    <w:rsid w:val="00AA4DCD"/>
    <w:rsid w:val="00AA64BF"/>
    <w:rsid w:val="00AA65C4"/>
    <w:rsid w:val="00AB20FD"/>
    <w:rsid w:val="00AB2586"/>
    <w:rsid w:val="00AB391A"/>
    <w:rsid w:val="00AB4F6A"/>
    <w:rsid w:val="00AB5698"/>
    <w:rsid w:val="00AB6B6B"/>
    <w:rsid w:val="00AC00FB"/>
    <w:rsid w:val="00AC10BA"/>
    <w:rsid w:val="00AC1B63"/>
    <w:rsid w:val="00AC43C1"/>
    <w:rsid w:val="00AC67A5"/>
    <w:rsid w:val="00AD468D"/>
    <w:rsid w:val="00AD62BF"/>
    <w:rsid w:val="00AE139F"/>
    <w:rsid w:val="00AE32A8"/>
    <w:rsid w:val="00AE4521"/>
    <w:rsid w:val="00AF3837"/>
    <w:rsid w:val="00AF43FF"/>
    <w:rsid w:val="00AF5DD8"/>
    <w:rsid w:val="00B00050"/>
    <w:rsid w:val="00B01679"/>
    <w:rsid w:val="00B0577C"/>
    <w:rsid w:val="00B073F8"/>
    <w:rsid w:val="00B10C2A"/>
    <w:rsid w:val="00B11B28"/>
    <w:rsid w:val="00B12390"/>
    <w:rsid w:val="00B13DE4"/>
    <w:rsid w:val="00B15586"/>
    <w:rsid w:val="00B172E5"/>
    <w:rsid w:val="00B20E6D"/>
    <w:rsid w:val="00B21371"/>
    <w:rsid w:val="00B31C23"/>
    <w:rsid w:val="00B333C7"/>
    <w:rsid w:val="00B35F9C"/>
    <w:rsid w:val="00B46568"/>
    <w:rsid w:val="00B5477A"/>
    <w:rsid w:val="00B5626A"/>
    <w:rsid w:val="00B574C8"/>
    <w:rsid w:val="00B621C5"/>
    <w:rsid w:val="00B628C2"/>
    <w:rsid w:val="00B63AC7"/>
    <w:rsid w:val="00B63F42"/>
    <w:rsid w:val="00B65CE6"/>
    <w:rsid w:val="00B71CDC"/>
    <w:rsid w:val="00B73EA6"/>
    <w:rsid w:val="00B841E4"/>
    <w:rsid w:val="00B92C08"/>
    <w:rsid w:val="00BA246E"/>
    <w:rsid w:val="00BA2866"/>
    <w:rsid w:val="00BA74D3"/>
    <w:rsid w:val="00BB15D2"/>
    <w:rsid w:val="00BB1BCC"/>
    <w:rsid w:val="00BB2A32"/>
    <w:rsid w:val="00BC03ED"/>
    <w:rsid w:val="00BC3AD9"/>
    <w:rsid w:val="00BC3BDF"/>
    <w:rsid w:val="00BC5C96"/>
    <w:rsid w:val="00BC6A90"/>
    <w:rsid w:val="00BC6B4C"/>
    <w:rsid w:val="00BD3483"/>
    <w:rsid w:val="00BD3FDC"/>
    <w:rsid w:val="00BD4BF2"/>
    <w:rsid w:val="00BD6B31"/>
    <w:rsid w:val="00BE0B58"/>
    <w:rsid w:val="00BE3969"/>
    <w:rsid w:val="00BE4DF2"/>
    <w:rsid w:val="00BE55A5"/>
    <w:rsid w:val="00BE5851"/>
    <w:rsid w:val="00BF1F97"/>
    <w:rsid w:val="00BF6489"/>
    <w:rsid w:val="00C07723"/>
    <w:rsid w:val="00C102D6"/>
    <w:rsid w:val="00C13DE8"/>
    <w:rsid w:val="00C14688"/>
    <w:rsid w:val="00C1738D"/>
    <w:rsid w:val="00C21608"/>
    <w:rsid w:val="00C2473E"/>
    <w:rsid w:val="00C24E2F"/>
    <w:rsid w:val="00C25537"/>
    <w:rsid w:val="00C25A7B"/>
    <w:rsid w:val="00C3268D"/>
    <w:rsid w:val="00C4207D"/>
    <w:rsid w:val="00C453A6"/>
    <w:rsid w:val="00C454A8"/>
    <w:rsid w:val="00C47149"/>
    <w:rsid w:val="00C473B7"/>
    <w:rsid w:val="00C5039B"/>
    <w:rsid w:val="00C51DBB"/>
    <w:rsid w:val="00C54340"/>
    <w:rsid w:val="00C6083F"/>
    <w:rsid w:val="00C64E48"/>
    <w:rsid w:val="00C657B2"/>
    <w:rsid w:val="00C71567"/>
    <w:rsid w:val="00C74CE2"/>
    <w:rsid w:val="00C80058"/>
    <w:rsid w:val="00C81A11"/>
    <w:rsid w:val="00C82F79"/>
    <w:rsid w:val="00C91B01"/>
    <w:rsid w:val="00C91C0C"/>
    <w:rsid w:val="00C91C54"/>
    <w:rsid w:val="00C948B6"/>
    <w:rsid w:val="00C97769"/>
    <w:rsid w:val="00CA13D9"/>
    <w:rsid w:val="00CA1BB3"/>
    <w:rsid w:val="00CA23E9"/>
    <w:rsid w:val="00CA2DFA"/>
    <w:rsid w:val="00CA5ACF"/>
    <w:rsid w:val="00CA742A"/>
    <w:rsid w:val="00CB49A5"/>
    <w:rsid w:val="00CC39DB"/>
    <w:rsid w:val="00CC4685"/>
    <w:rsid w:val="00CC4993"/>
    <w:rsid w:val="00CC6D62"/>
    <w:rsid w:val="00CD0914"/>
    <w:rsid w:val="00CD7BC7"/>
    <w:rsid w:val="00CE05B9"/>
    <w:rsid w:val="00CE3702"/>
    <w:rsid w:val="00CF0F88"/>
    <w:rsid w:val="00CF241A"/>
    <w:rsid w:val="00CF30F0"/>
    <w:rsid w:val="00CF4210"/>
    <w:rsid w:val="00D01BF9"/>
    <w:rsid w:val="00D01FBC"/>
    <w:rsid w:val="00D02713"/>
    <w:rsid w:val="00D04AC7"/>
    <w:rsid w:val="00D10EE3"/>
    <w:rsid w:val="00D1102E"/>
    <w:rsid w:val="00D11CAF"/>
    <w:rsid w:val="00D128E6"/>
    <w:rsid w:val="00D13174"/>
    <w:rsid w:val="00D15476"/>
    <w:rsid w:val="00D20DC2"/>
    <w:rsid w:val="00D23138"/>
    <w:rsid w:val="00D26CF6"/>
    <w:rsid w:val="00D30181"/>
    <w:rsid w:val="00D40A5B"/>
    <w:rsid w:val="00D40D97"/>
    <w:rsid w:val="00D42B53"/>
    <w:rsid w:val="00D44A61"/>
    <w:rsid w:val="00D53DDD"/>
    <w:rsid w:val="00D607BB"/>
    <w:rsid w:val="00D61C13"/>
    <w:rsid w:val="00D65575"/>
    <w:rsid w:val="00D658CC"/>
    <w:rsid w:val="00D66221"/>
    <w:rsid w:val="00D703DC"/>
    <w:rsid w:val="00D748D1"/>
    <w:rsid w:val="00D74981"/>
    <w:rsid w:val="00D74E61"/>
    <w:rsid w:val="00D806F2"/>
    <w:rsid w:val="00D82CA8"/>
    <w:rsid w:val="00D82D7A"/>
    <w:rsid w:val="00D853E6"/>
    <w:rsid w:val="00D87405"/>
    <w:rsid w:val="00D878B4"/>
    <w:rsid w:val="00D90C8A"/>
    <w:rsid w:val="00D94B50"/>
    <w:rsid w:val="00D970ED"/>
    <w:rsid w:val="00DA40F7"/>
    <w:rsid w:val="00DA6713"/>
    <w:rsid w:val="00DA75F8"/>
    <w:rsid w:val="00DB3273"/>
    <w:rsid w:val="00DB56A4"/>
    <w:rsid w:val="00DB672B"/>
    <w:rsid w:val="00DB7F34"/>
    <w:rsid w:val="00DC0EBC"/>
    <w:rsid w:val="00DC7BF2"/>
    <w:rsid w:val="00DD0132"/>
    <w:rsid w:val="00DD1A64"/>
    <w:rsid w:val="00DD2B26"/>
    <w:rsid w:val="00DD3218"/>
    <w:rsid w:val="00DD4476"/>
    <w:rsid w:val="00DD5503"/>
    <w:rsid w:val="00DD5F3A"/>
    <w:rsid w:val="00DD78E4"/>
    <w:rsid w:val="00DD7D1E"/>
    <w:rsid w:val="00DE31DA"/>
    <w:rsid w:val="00DE57FB"/>
    <w:rsid w:val="00DE5FC4"/>
    <w:rsid w:val="00DE6D70"/>
    <w:rsid w:val="00DF05CD"/>
    <w:rsid w:val="00DF0CA3"/>
    <w:rsid w:val="00DF51AD"/>
    <w:rsid w:val="00DF584E"/>
    <w:rsid w:val="00DF59A7"/>
    <w:rsid w:val="00E053BE"/>
    <w:rsid w:val="00E05C3B"/>
    <w:rsid w:val="00E126F8"/>
    <w:rsid w:val="00E12BB9"/>
    <w:rsid w:val="00E13248"/>
    <w:rsid w:val="00E13457"/>
    <w:rsid w:val="00E1586F"/>
    <w:rsid w:val="00E16498"/>
    <w:rsid w:val="00E17664"/>
    <w:rsid w:val="00E2570B"/>
    <w:rsid w:val="00E25C94"/>
    <w:rsid w:val="00E26035"/>
    <w:rsid w:val="00E44B7E"/>
    <w:rsid w:val="00E47DC6"/>
    <w:rsid w:val="00E53841"/>
    <w:rsid w:val="00E53B7D"/>
    <w:rsid w:val="00E554FB"/>
    <w:rsid w:val="00E56532"/>
    <w:rsid w:val="00E56BAE"/>
    <w:rsid w:val="00E62DA4"/>
    <w:rsid w:val="00E66EF2"/>
    <w:rsid w:val="00E711A4"/>
    <w:rsid w:val="00E711A9"/>
    <w:rsid w:val="00E7144E"/>
    <w:rsid w:val="00E73C3C"/>
    <w:rsid w:val="00E74E1B"/>
    <w:rsid w:val="00E75776"/>
    <w:rsid w:val="00E767F7"/>
    <w:rsid w:val="00E77391"/>
    <w:rsid w:val="00E87A3B"/>
    <w:rsid w:val="00E929AC"/>
    <w:rsid w:val="00E94E00"/>
    <w:rsid w:val="00E95435"/>
    <w:rsid w:val="00E962C5"/>
    <w:rsid w:val="00E96AB6"/>
    <w:rsid w:val="00EA2509"/>
    <w:rsid w:val="00EA44D3"/>
    <w:rsid w:val="00EA45AF"/>
    <w:rsid w:val="00EA56DE"/>
    <w:rsid w:val="00EA718D"/>
    <w:rsid w:val="00EA7CD9"/>
    <w:rsid w:val="00EB27F1"/>
    <w:rsid w:val="00EB3554"/>
    <w:rsid w:val="00EB78AC"/>
    <w:rsid w:val="00EC43D5"/>
    <w:rsid w:val="00ED18F5"/>
    <w:rsid w:val="00ED283C"/>
    <w:rsid w:val="00ED5092"/>
    <w:rsid w:val="00ED5531"/>
    <w:rsid w:val="00ED7541"/>
    <w:rsid w:val="00ED79A5"/>
    <w:rsid w:val="00EE09F2"/>
    <w:rsid w:val="00EE1292"/>
    <w:rsid w:val="00EE238C"/>
    <w:rsid w:val="00EF0C11"/>
    <w:rsid w:val="00EF14A8"/>
    <w:rsid w:val="00EF1685"/>
    <w:rsid w:val="00EF4FFC"/>
    <w:rsid w:val="00EF6B42"/>
    <w:rsid w:val="00EF6DBB"/>
    <w:rsid w:val="00F0299B"/>
    <w:rsid w:val="00F03582"/>
    <w:rsid w:val="00F03C73"/>
    <w:rsid w:val="00F11AAC"/>
    <w:rsid w:val="00F11EFF"/>
    <w:rsid w:val="00F13382"/>
    <w:rsid w:val="00F14B75"/>
    <w:rsid w:val="00F15251"/>
    <w:rsid w:val="00F15834"/>
    <w:rsid w:val="00F1728F"/>
    <w:rsid w:val="00F20398"/>
    <w:rsid w:val="00F216B5"/>
    <w:rsid w:val="00F22CA7"/>
    <w:rsid w:val="00F26768"/>
    <w:rsid w:val="00F27494"/>
    <w:rsid w:val="00F3178B"/>
    <w:rsid w:val="00F31AEC"/>
    <w:rsid w:val="00F32A75"/>
    <w:rsid w:val="00F3630A"/>
    <w:rsid w:val="00F364E7"/>
    <w:rsid w:val="00F41BCE"/>
    <w:rsid w:val="00F41E1E"/>
    <w:rsid w:val="00F41F3A"/>
    <w:rsid w:val="00F4533A"/>
    <w:rsid w:val="00F548A8"/>
    <w:rsid w:val="00F55204"/>
    <w:rsid w:val="00F56CC3"/>
    <w:rsid w:val="00F61D8D"/>
    <w:rsid w:val="00F62243"/>
    <w:rsid w:val="00F64971"/>
    <w:rsid w:val="00F67DA3"/>
    <w:rsid w:val="00F80EFA"/>
    <w:rsid w:val="00F83723"/>
    <w:rsid w:val="00F85E8A"/>
    <w:rsid w:val="00F91753"/>
    <w:rsid w:val="00F92915"/>
    <w:rsid w:val="00FA206A"/>
    <w:rsid w:val="00FA27E0"/>
    <w:rsid w:val="00FA727A"/>
    <w:rsid w:val="00FB4CFA"/>
    <w:rsid w:val="00FB5153"/>
    <w:rsid w:val="00FC1508"/>
    <w:rsid w:val="00FC3388"/>
    <w:rsid w:val="00FC4005"/>
    <w:rsid w:val="00FC719D"/>
    <w:rsid w:val="00FC78E0"/>
    <w:rsid w:val="00FD16BA"/>
    <w:rsid w:val="00FD1CD2"/>
    <w:rsid w:val="00FD1F79"/>
    <w:rsid w:val="00FD3D57"/>
    <w:rsid w:val="00FD432D"/>
    <w:rsid w:val="00FD6AA3"/>
    <w:rsid w:val="00FE257C"/>
    <w:rsid w:val="00FE5C8A"/>
    <w:rsid w:val="00FE5F11"/>
    <w:rsid w:val="00FE695D"/>
    <w:rsid w:val="00FE6BEB"/>
    <w:rsid w:val="00FF0270"/>
    <w:rsid w:val="00FF228F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B22FF-A182-4B3C-AD04-DB90FA42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22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7DC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7DC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1">
    <w:name w:val="Текст 1"/>
    <w:basedOn w:val="20"/>
    <w:uiPriority w:val="99"/>
    <w:rsid w:val="00A417DC"/>
    <w:pPr>
      <w:keepNext w:val="0"/>
      <w:keepLines w:val="0"/>
      <w:widowControl w:val="0"/>
      <w:tabs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417D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2">
    <w:name w:val="Текст 2"/>
    <w:basedOn w:val="3"/>
    <w:link w:val="22"/>
    <w:uiPriority w:val="99"/>
    <w:rsid w:val="00A417DC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hAnsi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A41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17DC"/>
    <w:rPr>
      <w:rFonts w:ascii="Calibri Light" w:eastAsia="Times New Roman" w:hAnsi="Calibri Light" w:cs="Times New Roman"/>
      <w:b/>
      <w:bCs/>
      <w:color w:val="5B9BD5"/>
    </w:rPr>
  </w:style>
  <w:style w:type="paragraph" w:styleId="af1">
    <w:name w:val="Title"/>
    <w:basedOn w:val="a"/>
    <w:next w:val="af2"/>
    <w:link w:val="af3"/>
    <w:qFormat/>
    <w:rsid w:val="0078183A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f3">
    <w:name w:val="Название Знак"/>
    <w:basedOn w:val="a0"/>
    <w:link w:val="af1"/>
    <w:rsid w:val="0078183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78183A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78183A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78183A"/>
    <w:rPr>
      <w:rFonts w:eastAsia="Times New Roman"/>
      <w:color w:val="5A5A5A"/>
      <w:spacing w:val="15"/>
    </w:rPr>
  </w:style>
  <w:style w:type="table" w:styleId="af5">
    <w:name w:val="Table Grid"/>
    <w:basedOn w:val="a1"/>
    <w:uiPriority w:val="39"/>
    <w:rsid w:val="00DF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7353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6">
    <w:name w:val="Normal (Web)"/>
    <w:basedOn w:val="a"/>
    <w:rsid w:val="00B841E4"/>
    <w:pPr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3">
    <w:name w:val="Основной текст Знак1"/>
    <w:uiPriority w:val="99"/>
    <w:rsid w:val="005749D3"/>
    <w:rPr>
      <w:sz w:val="24"/>
      <w:lang w:eastAsia="en-US"/>
    </w:rPr>
  </w:style>
  <w:style w:type="character" w:customStyle="1" w:styleId="14">
    <w:name w:val="Основной текст1"/>
    <w:basedOn w:val="a0"/>
    <w:rsid w:val="00282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23">
    <w:name w:val="Body Text Indent 2"/>
    <w:basedOn w:val="a"/>
    <w:link w:val="24"/>
    <w:uiPriority w:val="99"/>
    <w:unhideWhenUsed/>
    <w:rsid w:val="005A22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A2272"/>
  </w:style>
  <w:style w:type="character" w:styleId="af7">
    <w:name w:val="Hyperlink"/>
    <w:basedOn w:val="a0"/>
    <w:uiPriority w:val="99"/>
    <w:unhideWhenUsed/>
    <w:rsid w:val="00AC43C1"/>
    <w:rPr>
      <w:color w:val="0000FF" w:themeColor="hyperlink"/>
      <w:u w:val="single"/>
    </w:rPr>
  </w:style>
  <w:style w:type="paragraph" w:styleId="af8">
    <w:name w:val="No Spacing"/>
    <w:uiPriority w:val="1"/>
    <w:qFormat/>
    <w:rsid w:val="0054190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1404-9FA8-4D3F-8029-2B654482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Кичаев Павел Владимирович</cp:lastModifiedBy>
  <cp:revision>16</cp:revision>
  <cp:lastPrinted>2020-01-21T04:50:00Z</cp:lastPrinted>
  <dcterms:created xsi:type="dcterms:W3CDTF">2022-11-02T06:45:00Z</dcterms:created>
  <dcterms:modified xsi:type="dcterms:W3CDTF">2023-02-06T10:08:00Z</dcterms:modified>
</cp:coreProperties>
</file>