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52D0D" w14:textId="77777777" w:rsidR="00914CC1" w:rsidRPr="00A25DFF" w:rsidRDefault="00914CC1" w:rsidP="00914CC1">
      <w:pPr>
        <w:jc w:val="center"/>
      </w:pPr>
      <w:r w:rsidRPr="00A25DFF">
        <w:rPr>
          <w:b/>
          <w:sz w:val="28"/>
        </w:rPr>
        <w:t>ЗАЯВКА НА УЧАСТИЕ В ТЕНДЕРЕ</w:t>
      </w:r>
    </w:p>
    <w:p w14:paraId="42EE0A23" w14:textId="77777777" w:rsidR="00914CC1" w:rsidRPr="00A25DFF" w:rsidRDefault="00914CC1" w:rsidP="00914CC1">
      <w:pPr>
        <w:jc w:val="both"/>
        <w:rPr>
          <w:sz w:val="22"/>
        </w:rPr>
      </w:pPr>
    </w:p>
    <w:p w14:paraId="4107C651" w14:textId="52473439" w:rsidR="00914CC1" w:rsidRPr="00A25DFF" w:rsidRDefault="00914CC1" w:rsidP="00914CC1">
      <w:pPr>
        <w:ind w:left="2832" w:firstLine="708"/>
        <w:jc w:val="right"/>
      </w:pPr>
      <w:r w:rsidRPr="00A25DFF">
        <w:rPr>
          <w:sz w:val="22"/>
        </w:rPr>
        <w:t>«_____</w:t>
      </w:r>
      <w:r w:rsidRPr="00A25DFF">
        <w:rPr>
          <w:sz w:val="22"/>
        </w:rPr>
        <w:t>_» _</w:t>
      </w:r>
      <w:r w:rsidRPr="00A25DFF">
        <w:rPr>
          <w:sz w:val="22"/>
        </w:rPr>
        <w:t xml:space="preserve">___________20__г. </w:t>
      </w:r>
      <w:r>
        <w:rPr>
          <w:sz w:val="22"/>
        </w:rPr>
        <w:tab/>
      </w:r>
      <w:r w:rsidRPr="00A25DFF">
        <w:rPr>
          <w:sz w:val="22"/>
        </w:rPr>
        <w:t xml:space="preserve">           </w:t>
      </w:r>
      <w:r>
        <w:rPr>
          <w:sz w:val="22"/>
        </w:rPr>
        <w:tab/>
      </w:r>
      <w:r>
        <w:rPr>
          <w:sz w:val="22"/>
        </w:rPr>
        <w:tab/>
      </w:r>
      <w:r w:rsidRPr="00A25DFF">
        <w:rPr>
          <w:sz w:val="22"/>
        </w:rPr>
        <w:t xml:space="preserve"> Директору</w:t>
      </w:r>
    </w:p>
    <w:p w14:paraId="624FF6F4" w14:textId="77777777" w:rsidR="00914CC1" w:rsidRPr="00A25DFF" w:rsidRDefault="00914CC1" w:rsidP="00914CC1">
      <w:pPr>
        <w:ind w:left="5652" w:firstLine="720"/>
        <w:jc w:val="right"/>
      </w:pPr>
      <w:r w:rsidRPr="00A25DFF">
        <w:rPr>
          <w:sz w:val="22"/>
        </w:rPr>
        <w:t>ООО «Руссоль»</w:t>
      </w:r>
    </w:p>
    <w:p w14:paraId="30C1CD34" w14:textId="77777777" w:rsidR="00914CC1" w:rsidRPr="00A25DFF" w:rsidRDefault="00914CC1" w:rsidP="00914CC1">
      <w:pPr>
        <w:jc w:val="right"/>
      </w:pPr>
      <w:r w:rsidRPr="00A25DFF">
        <w:rPr>
          <w:sz w:val="22"/>
        </w:rPr>
        <w:t>Черному С.В.</w:t>
      </w:r>
    </w:p>
    <w:p w14:paraId="15EA0036" w14:textId="77777777" w:rsidR="00914CC1" w:rsidRPr="00A25DFF" w:rsidRDefault="00914CC1" w:rsidP="00914CC1">
      <w:pPr>
        <w:jc w:val="both"/>
        <w:rPr>
          <w:sz w:val="22"/>
        </w:rPr>
      </w:pPr>
    </w:p>
    <w:p w14:paraId="4D16D38F" w14:textId="77777777" w:rsidR="00914CC1" w:rsidRPr="00A25DFF" w:rsidRDefault="00914CC1" w:rsidP="00914CC1">
      <w:pPr>
        <w:jc w:val="both"/>
      </w:pPr>
      <w:r w:rsidRPr="00A25DFF">
        <w:rPr>
          <w:sz w:val="22"/>
        </w:rPr>
        <w:t>Наименование юридического лица: ________________________________________________________</w:t>
      </w:r>
    </w:p>
    <w:p w14:paraId="7FBEFAC6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5CA7785C" w14:textId="79D3C1C0" w:rsidR="00914CC1" w:rsidRPr="00A25DFF" w:rsidRDefault="00914CC1" w:rsidP="00914CC1">
      <w:pPr>
        <w:jc w:val="both"/>
      </w:pPr>
      <w:r w:rsidRPr="00A25DFF">
        <w:rPr>
          <w:sz w:val="22"/>
        </w:rPr>
        <w:t xml:space="preserve">Юридический </w:t>
      </w:r>
      <w:r w:rsidRPr="00A25DFF">
        <w:rPr>
          <w:sz w:val="22"/>
        </w:rPr>
        <w:t>адрес: _</w:t>
      </w:r>
      <w:r w:rsidRPr="00A25DFF">
        <w:rPr>
          <w:sz w:val="22"/>
        </w:rPr>
        <w:t>____________________________________________________________________</w:t>
      </w:r>
    </w:p>
    <w:p w14:paraId="1FC15A22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57AB95BA" w14:textId="3365B20B" w:rsidR="00914CC1" w:rsidRPr="00A25DFF" w:rsidRDefault="00914CC1" w:rsidP="00914CC1">
      <w:pPr>
        <w:jc w:val="both"/>
      </w:pPr>
      <w:r w:rsidRPr="00A25DFF">
        <w:rPr>
          <w:sz w:val="22"/>
        </w:rPr>
        <w:t xml:space="preserve">Банковские </w:t>
      </w:r>
      <w:r w:rsidRPr="00A25DFF">
        <w:rPr>
          <w:sz w:val="22"/>
        </w:rPr>
        <w:t>реквизиты: _</w:t>
      </w:r>
      <w:r w:rsidRPr="00A25DFF">
        <w:rPr>
          <w:sz w:val="22"/>
        </w:rPr>
        <w:t>__________________________________________________________________</w:t>
      </w:r>
    </w:p>
    <w:p w14:paraId="6C9BF66E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3649CF73" w14:textId="77777777" w:rsidR="00914CC1" w:rsidRPr="00A25DFF" w:rsidRDefault="00914CC1" w:rsidP="00914CC1">
      <w:pPr>
        <w:jc w:val="both"/>
      </w:pPr>
      <w:r w:rsidRPr="00A25DFF">
        <w:rPr>
          <w:sz w:val="22"/>
        </w:rPr>
        <w:t>БИК___________________________________ ИНН/КПП ______________________________________</w:t>
      </w:r>
    </w:p>
    <w:p w14:paraId="48A8416C" w14:textId="0C1637AF" w:rsidR="00914CC1" w:rsidRPr="00A25DFF" w:rsidRDefault="00914CC1" w:rsidP="00914CC1">
      <w:pPr>
        <w:jc w:val="both"/>
      </w:pPr>
      <w:r w:rsidRPr="00A25DFF">
        <w:rPr>
          <w:sz w:val="22"/>
        </w:rPr>
        <w:t>Ф.И.О. представителя:</w:t>
      </w:r>
      <w:r>
        <w:rPr>
          <w:sz w:val="22"/>
        </w:rPr>
        <w:t xml:space="preserve"> </w:t>
      </w:r>
      <w:r w:rsidRPr="00A25DFF">
        <w:rPr>
          <w:sz w:val="22"/>
        </w:rPr>
        <w:t>___________________________________________________________________</w:t>
      </w:r>
    </w:p>
    <w:p w14:paraId="79E2B37B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090C816E" w14:textId="77777777" w:rsidR="00914CC1" w:rsidRPr="00A25DFF" w:rsidRDefault="00914CC1" w:rsidP="00914CC1">
      <w:pPr>
        <w:jc w:val="both"/>
      </w:pPr>
      <w:r w:rsidRPr="00A25DFF"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14:paraId="3FCE034C" w14:textId="45597FAC" w:rsidR="00914CC1" w:rsidRPr="00A25DFF" w:rsidRDefault="00914CC1" w:rsidP="00914CC1">
      <w:pPr>
        <w:jc w:val="both"/>
      </w:pPr>
      <w:r w:rsidRPr="00A25DFF">
        <w:rPr>
          <w:sz w:val="22"/>
        </w:rPr>
        <w:t xml:space="preserve">проживающий по </w:t>
      </w:r>
      <w:r w:rsidRPr="00A25DFF">
        <w:rPr>
          <w:sz w:val="22"/>
        </w:rPr>
        <w:t>адресу: _</w:t>
      </w:r>
      <w:r w:rsidRPr="00A25DFF">
        <w:rPr>
          <w:sz w:val="22"/>
        </w:rPr>
        <w:t>________________________________________________________________</w:t>
      </w:r>
    </w:p>
    <w:p w14:paraId="5D614623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77CC8A26" w14:textId="592FB124" w:rsidR="00914CC1" w:rsidRPr="00A25DFF" w:rsidRDefault="00914CC1" w:rsidP="00914CC1">
      <w:pPr>
        <w:jc w:val="both"/>
      </w:pPr>
      <w:r w:rsidRPr="00A25DFF">
        <w:rPr>
          <w:sz w:val="22"/>
        </w:rPr>
        <w:t xml:space="preserve">контактный </w:t>
      </w:r>
      <w:r w:rsidRPr="00A25DFF">
        <w:rPr>
          <w:sz w:val="22"/>
        </w:rPr>
        <w:t>телефон: _</w:t>
      </w:r>
      <w:r w:rsidRPr="00A25DFF">
        <w:rPr>
          <w:sz w:val="22"/>
        </w:rPr>
        <w:t>___________________________________________________________________</w:t>
      </w:r>
    </w:p>
    <w:p w14:paraId="7CDCC10C" w14:textId="77777777" w:rsidR="00914CC1" w:rsidRPr="00A25DFF" w:rsidRDefault="00914CC1" w:rsidP="00914CC1">
      <w:pPr>
        <w:jc w:val="both"/>
        <w:rPr>
          <w:sz w:val="22"/>
        </w:rPr>
      </w:pPr>
    </w:p>
    <w:p w14:paraId="3BE6E345" w14:textId="457DB0A1" w:rsidR="00914CC1" w:rsidRPr="00A25DFF" w:rsidRDefault="00914CC1" w:rsidP="00914CC1">
      <w:pPr>
        <w:jc w:val="both"/>
      </w:pPr>
      <w:r w:rsidRPr="00A25DFF">
        <w:rPr>
          <w:sz w:val="22"/>
        </w:rPr>
        <w:t>Доверенность №________ от «_____</w:t>
      </w:r>
      <w:r w:rsidRPr="00A25DFF">
        <w:rPr>
          <w:sz w:val="22"/>
        </w:rPr>
        <w:t>_» _</w:t>
      </w:r>
      <w:r w:rsidRPr="00A25DFF">
        <w:rPr>
          <w:sz w:val="22"/>
        </w:rPr>
        <w:t xml:space="preserve">____________ _______г. </w:t>
      </w:r>
    </w:p>
    <w:p w14:paraId="23A995ED" w14:textId="77777777" w:rsidR="00914CC1" w:rsidRPr="00A25DFF" w:rsidRDefault="00914CC1" w:rsidP="00914CC1">
      <w:pPr>
        <w:jc w:val="both"/>
        <w:rPr>
          <w:sz w:val="22"/>
        </w:rPr>
      </w:pPr>
    </w:p>
    <w:p w14:paraId="3BE95FFE" w14:textId="0DB5CDF6" w:rsidR="00914CC1" w:rsidRPr="00A25DFF" w:rsidRDefault="00914CC1" w:rsidP="00914CC1">
      <w:pPr>
        <w:ind w:firstLine="567"/>
        <w:jc w:val="both"/>
      </w:pPr>
      <w:r w:rsidRPr="00A25DFF">
        <w:rPr>
          <w:b/>
          <w:sz w:val="22"/>
        </w:rPr>
        <w:t xml:space="preserve">Прошу принять заявку на участие в тендере, </w:t>
      </w:r>
      <w:r w:rsidRPr="00A25DFF">
        <w:rPr>
          <w:sz w:val="22"/>
        </w:rPr>
        <w:t>назначенном на «____</w:t>
      </w:r>
      <w:r w:rsidRPr="00A25DFF">
        <w:rPr>
          <w:sz w:val="22"/>
        </w:rPr>
        <w:t>_» _</w:t>
      </w:r>
      <w:r w:rsidRPr="00A25DFF">
        <w:rPr>
          <w:sz w:val="22"/>
        </w:rPr>
        <w:t>___________20__г., на право заключения договора (договоров):</w:t>
      </w:r>
    </w:p>
    <w:p w14:paraId="03146446" w14:textId="77777777" w:rsidR="00914CC1" w:rsidRPr="00A25DFF" w:rsidRDefault="00914CC1" w:rsidP="00914CC1">
      <w:pPr>
        <w:pStyle w:val="a8"/>
      </w:pPr>
      <w:r w:rsidRPr="00A25DFF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579278" w14:textId="77777777" w:rsidR="00914CC1" w:rsidRPr="00A25DFF" w:rsidRDefault="00914CC1" w:rsidP="00914CC1">
      <w:pPr>
        <w:jc w:val="both"/>
        <w:rPr>
          <w:sz w:val="22"/>
        </w:rPr>
      </w:pPr>
    </w:p>
    <w:p w14:paraId="7A9AD28B" w14:textId="77777777" w:rsidR="00914CC1" w:rsidRPr="00A25DFF" w:rsidRDefault="00914CC1" w:rsidP="00914CC1">
      <w:pPr>
        <w:jc w:val="both"/>
      </w:pPr>
      <w:r w:rsidRPr="00A25DFF">
        <w:rPr>
          <w:sz w:val="22"/>
        </w:rPr>
        <w:t>Данное предложение подается с пониманием того, что:</w:t>
      </w:r>
    </w:p>
    <w:p w14:paraId="208C243F" w14:textId="77777777" w:rsidR="00914CC1" w:rsidRPr="00A25DFF" w:rsidRDefault="00914CC1" w:rsidP="00914CC1">
      <w:pPr>
        <w:numPr>
          <w:ilvl w:val="0"/>
          <w:numId w:val="1"/>
        </w:numPr>
        <w:tabs>
          <w:tab w:val="clear" w:pos="0"/>
          <w:tab w:val="left" w:pos="360"/>
          <w:tab w:val="num" w:pos="720"/>
        </w:tabs>
        <w:suppressAutoHyphens/>
        <w:jc w:val="both"/>
      </w:pPr>
      <w:r w:rsidRPr="00A25DFF"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14:paraId="3B574134" w14:textId="77777777" w:rsidR="00914CC1" w:rsidRPr="00A25DFF" w:rsidRDefault="00914CC1" w:rsidP="00914CC1">
      <w:pPr>
        <w:tabs>
          <w:tab w:val="left" w:pos="720"/>
        </w:tabs>
        <w:jc w:val="both"/>
        <w:rPr>
          <w:sz w:val="22"/>
        </w:rPr>
      </w:pPr>
    </w:p>
    <w:p w14:paraId="1D6D4A33" w14:textId="77777777" w:rsidR="00914CC1" w:rsidRPr="00A25DFF" w:rsidRDefault="00914CC1" w:rsidP="00914CC1">
      <w:pPr>
        <w:tabs>
          <w:tab w:val="left" w:pos="720"/>
        </w:tabs>
        <w:jc w:val="both"/>
        <w:rPr>
          <w:sz w:val="22"/>
        </w:rPr>
      </w:pPr>
    </w:p>
    <w:p w14:paraId="04C445FF" w14:textId="77777777" w:rsidR="00914CC1" w:rsidRPr="00A25DFF" w:rsidRDefault="00914CC1" w:rsidP="00914CC1">
      <w:pPr>
        <w:tabs>
          <w:tab w:val="left" w:pos="720"/>
        </w:tabs>
        <w:jc w:val="both"/>
        <w:rPr>
          <w:sz w:val="22"/>
        </w:rPr>
      </w:pPr>
    </w:p>
    <w:p w14:paraId="78BDF557" w14:textId="77777777" w:rsidR="00914CC1" w:rsidRPr="00A25DFF" w:rsidRDefault="00914CC1" w:rsidP="00914CC1">
      <w:pPr>
        <w:tabs>
          <w:tab w:val="left" w:pos="720"/>
        </w:tabs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2A7A032B" w14:textId="77777777" w:rsidR="00914CC1" w:rsidRPr="00A25DFF" w:rsidRDefault="00914CC1" w:rsidP="00914CC1">
      <w:pPr>
        <w:jc w:val="center"/>
      </w:pPr>
      <w:r w:rsidRPr="00A25DFF">
        <w:rPr>
          <w:sz w:val="16"/>
        </w:rPr>
        <w:t>(Должность, Ф.И.О. и подпись лица, действующего от имени заявителя)</w:t>
      </w:r>
    </w:p>
    <w:p w14:paraId="2D14FC35" w14:textId="2FFD91F3" w:rsidR="003A5910" w:rsidRDefault="00914CC1" w:rsidP="00914CC1">
      <w:pPr>
        <w:ind w:left="6372" w:firstLine="708"/>
        <w:jc w:val="center"/>
      </w:pPr>
      <w:r w:rsidRPr="00A25DFF">
        <w:rPr>
          <w:b/>
          <w:sz w:val="22"/>
        </w:rPr>
        <w:t>М.П.</w:t>
      </w:r>
    </w:p>
    <w:sectPr w:rsidR="003A5910" w:rsidSect="00FD3229">
      <w:footerReference w:type="default" r:id="rId7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286FB" w14:textId="77777777" w:rsidR="001F318C" w:rsidRDefault="001F318C" w:rsidP="0004078A">
      <w:r>
        <w:separator/>
      </w:r>
    </w:p>
  </w:endnote>
  <w:endnote w:type="continuationSeparator" w:id="0">
    <w:p w14:paraId="261944CA" w14:textId="77777777" w:rsidR="001F318C" w:rsidRDefault="001F318C" w:rsidP="0004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DF8EC" w14:textId="77777777" w:rsidR="00EB0761" w:rsidRDefault="00914CC1">
    <w:pPr>
      <w:pStyle w:val="af3"/>
      <w:jc w:val="right"/>
    </w:pPr>
  </w:p>
  <w:p w14:paraId="1B033AE5" w14:textId="77777777" w:rsidR="00EB0761" w:rsidRDefault="00914CC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C4CE8" w14:textId="77777777" w:rsidR="001F318C" w:rsidRDefault="001F318C" w:rsidP="0004078A">
      <w:r>
        <w:separator/>
      </w:r>
    </w:p>
  </w:footnote>
  <w:footnote w:type="continuationSeparator" w:id="0">
    <w:p w14:paraId="56E16596" w14:textId="77777777" w:rsidR="001F318C" w:rsidRDefault="001F318C" w:rsidP="00040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1C8D100A"/>
    <w:multiLevelType w:val="hybridMultilevel"/>
    <w:tmpl w:val="6570E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0"/>
  </w:num>
  <w:num w:numId="16">
    <w:abstractNumId w:val="15"/>
  </w:num>
  <w:num w:numId="17">
    <w:abstractNumId w:val="16"/>
  </w:num>
  <w:num w:numId="18">
    <w:abstractNumId w:val="21"/>
  </w:num>
  <w:num w:numId="19">
    <w:abstractNumId w:val="17"/>
  </w:num>
  <w:num w:numId="20">
    <w:abstractNumId w:val="19"/>
  </w:num>
  <w:num w:numId="21">
    <w:abstractNumId w:val="1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910"/>
    <w:rsid w:val="0004078A"/>
    <w:rsid w:val="001F318C"/>
    <w:rsid w:val="002A4B4C"/>
    <w:rsid w:val="003A5910"/>
    <w:rsid w:val="004176D4"/>
    <w:rsid w:val="00667AA1"/>
    <w:rsid w:val="00751EDA"/>
    <w:rsid w:val="007D2AAB"/>
    <w:rsid w:val="00914CC1"/>
    <w:rsid w:val="00AF3FE6"/>
    <w:rsid w:val="00D2053C"/>
    <w:rsid w:val="00EE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38DD"/>
  <w15:docId w15:val="{D0AE5163-41CD-43E1-B580-650276A9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A5910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link w:val="20"/>
    <w:qFormat/>
    <w:rsid w:val="003A5910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A5910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3A5910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A5910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link w:val="60"/>
    <w:qFormat/>
    <w:rsid w:val="003A5910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A5910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910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20">
    <w:name w:val="Заголовок 2 Знак"/>
    <w:basedOn w:val="a0"/>
    <w:link w:val="2"/>
    <w:rsid w:val="003A591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3A5910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A591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3A5910"/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3A591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z0">
    <w:name w:val="WW8Num2z0"/>
    <w:rsid w:val="003A5910"/>
    <w:rPr>
      <w:b w:val="0"/>
      <w:i w:val="0"/>
      <w:sz w:val="22"/>
      <w:szCs w:val="22"/>
    </w:rPr>
  </w:style>
  <w:style w:type="character" w:customStyle="1" w:styleId="WW8Num3z0">
    <w:name w:val="WW8Num3z0"/>
    <w:rsid w:val="003A5910"/>
    <w:rPr>
      <w:b w:val="0"/>
      <w:i w:val="0"/>
      <w:sz w:val="22"/>
      <w:szCs w:val="22"/>
    </w:rPr>
  </w:style>
  <w:style w:type="character" w:customStyle="1" w:styleId="WW8Num4z0">
    <w:name w:val="WW8Num4z0"/>
    <w:rsid w:val="003A5910"/>
    <w:rPr>
      <w:rFonts w:ascii="Symbol" w:hAnsi="Symbol"/>
      <w:color w:val="auto"/>
      <w:sz w:val="20"/>
    </w:rPr>
  </w:style>
  <w:style w:type="character" w:customStyle="1" w:styleId="WW8Num5z0">
    <w:name w:val="WW8Num5z0"/>
    <w:rsid w:val="003A5910"/>
    <w:rPr>
      <w:b w:val="0"/>
    </w:rPr>
  </w:style>
  <w:style w:type="character" w:customStyle="1" w:styleId="WW8Num6z0">
    <w:name w:val="WW8Num6z0"/>
    <w:rsid w:val="003A5910"/>
    <w:rPr>
      <w:b w:val="0"/>
      <w:i w:val="0"/>
      <w:sz w:val="22"/>
      <w:szCs w:val="22"/>
    </w:rPr>
  </w:style>
  <w:style w:type="character" w:customStyle="1" w:styleId="WW8Num7z0">
    <w:name w:val="WW8Num7z0"/>
    <w:rsid w:val="003A5910"/>
    <w:rPr>
      <w:rFonts w:ascii="Symbol" w:hAnsi="Symbol"/>
      <w:color w:val="auto"/>
    </w:rPr>
  </w:style>
  <w:style w:type="character" w:customStyle="1" w:styleId="WW8Num8z0">
    <w:name w:val="WW8Num8z0"/>
    <w:rsid w:val="003A5910"/>
    <w:rPr>
      <w:b w:val="0"/>
      <w:i w:val="0"/>
      <w:sz w:val="22"/>
      <w:szCs w:val="22"/>
    </w:rPr>
  </w:style>
  <w:style w:type="character" w:customStyle="1" w:styleId="WW8Num9z0">
    <w:name w:val="WW8Num9z0"/>
    <w:rsid w:val="003A5910"/>
    <w:rPr>
      <w:rFonts w:ascii="Times New Roman" w:hAnsi="Times New Roman"/>
    </w:rPr>
  </w:style>
  <w:style w:type="character" w:customStyle="1" w:styleId="WW8Num10z0">
    <w:name w:val="WW8Num10z0"/>
    <w:rsid w:val="003A5910"/>
    <w:rPr>
      <w:rFonts w:ascii="Symbol" w:hAnsi="Symbol"/>
      <w:color w:val="auto"/>
    </w:rPr>
  </w:style>
  <w:style w:type="character" w:customStyle="1" w:styleId="WW8Num11z0">
    <w:name w:val="WW8Num11z0"/>
    <w:rsid w:val="003A5910"/>
    <w:rPr>
      <w:rFonts w:ascii="Symbol" w:hAnsi="Symbol"/>
      <w:color w:val="auto"/>
      <w:sz w:val="20"/>
    </w:rPr>
  </w:style>
  <w:style w:type="character" w:customStyle="1" w:styleId="WW8Num12z0">
    <w:name w:val="WW8Num12z0"/>
    <w:rsid w:val="003A5910"/>
    <w:rPr>
      <w:rFonts w:ascii="Times New Roman" w:hAnsi="Times New Roman"/>
      <w:b w:val="0"/>
      <w:i w:val="0"/>
      <w:sz w:val="25"/>
      <w:u w:val="none"/>
    </w:rPr>
  </w:style>
  <w:style w:type="character" w:customStyle="1" w:styleId="31">
    <w:name w:val="Основной шрифт абзаца3"/>
    <w:rsid w:val="003A5910"/>
  </w:style>
  <w:style w:type="character" w:customStyle="1" w:styleId="Absatz-Standardschriftart">
    <w:name w:val="Absatz-Standardschriftart"/>
    <w:rsid w:val="003A5910"/>
  </w:style>
  <w:style w:type="character" w:customStyle="1" w:styleId="WW-Absatz-Standardschriftart">
    <w:name w:val="WW-Absatz-Standardschriftart"/>
    <w:rsid w:val="003A5910"/>
  </w:style>
  <w:style w:type="character" w:customStyle="1" w:styleId="WW-Absatz-Standardschriftart1">
    <w:name w:val="WW-Absatz-Standardschriftart1"/>
    <w:rsid w:val="003A5910"/>
  </w:style>
  <w:style w:type="character" w:customStyle="1" w:styleId="WW-Absatz-Standardschriftart11">
    <w:name w:val="WW-Absatz-Standardschriftart11"/>
    <w:rsid w:val="003A5910"/>
  </w:style>
  <w:style w:type="character" w:customStyle="1" w:styleId="WW-Absatz-Standardschriftart111">
    <w:name w:val="WW-Absatz-Standardschriftart111"/>
    <w:rsid w:val="003A5910"/>
  </w:style>
  <w:style w:type="character" w:customStyle="1" w:styleId="21">
    <w:name w:val="Основной шрифт абзаца2"/>
    <w:rsid w:val="003A5910"/>
  </w:style>
  <w:style w:type="character" w:customStyle="1" w:styleId="WW-Absatz-Standardschriftart1111">
    <w:name w:val="WW-Absatz-Standardschriftart1111"/>
    <w:rsid w:val="003A5910"/>
  </w:style>
  <w:style w:type="character" w:customStyle="1" w:styleId="WW-Absatz-Standardschriftart11111">
    <w:name w:val="WW-Absatz-Standardschriftart11111"/>
    <w:rsid w:val="003A5910"/>
  </w:style>
  <w:style w:type="character" w:customStyle="1" w:styleId="WW-Absatz-Standardschriftart111111">
    <w:name w:val="WW-Absatz-Standardschriftart111111"/>
    <w:rsid w:val="003A5910"/>
  </w:style>
  <w:style w:type="character" w:customStyle="1" w:styleId="WW-Absatz-Standardschriftart1111111">
    <w:name w:val="WW-Absatz-Standardschriftart1111111"/>
    <w:rsid w:val="003A5910"/>
  </w:style>
  <w:style w:type="character" w:customStyle="1" w:styleId="WW-Absatz-Standardschriftart11111111">
    <w:name w:val="WW-Absatz-Standardschriftart11111111"/>
    <w:rsid w:val="003A5910"/>
  </w:style>
  <w:style w:type="character" w:customStyle="1" w:styleId="WW8Num13z0">
    <w:name w:val="WW8Num13z0"/>
    <w:rsid w:val="003A5910"/>
    <w:rPr>
      <w:rFonts w:ascii="Symbol" w:hAnsi="Symbol"/>
      <w:color w:val="auto"/>
    </w:rPr>
  </w:style>
  <w:style w:type="character" w:customStyle="1" w:styleId="WW8Num14z0">
    <w:name w:val="WW8Num14z0"/>
    <w:rsid w:val="003A5910"/>
    <w:rPr>
      <w:rFonts w:ascii="Symbol" w:hAnsi="Symbol"/>
      <w:color w:val="auto"/>
    </w:rPr>
  </w:style>
  <w:style w:type="character" w:customStyle="1" w:styleId="WW8Num15z0">
    <w:name w:val="WW8Num15z0"/>
    <w:rsid w:val="003A5910"/>
    <w:rPr>
      <w:rFonts w:ascii="Symbol" w:hAnsi="Symbol"/>
      <w:color w:val="auto"/>
    </w:rPr>
  </w:style>
  <w:style w:type="character" w:customStyle="1" w:styleId="WW8Num16z0">
    <w:name w:val="WW8Num16z0"/>
    <w:rsid w:val="003A5910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3A5910"/>
  </w:style>
  <w:style w:type="character" w:customStyle="1" w:styleId="WW8Num1z0">
    <w:name w:val="WW8Num1z0"/>
    <w:rsid w:val="003A5910"/>
    <w:rPr>
      <w:b w:val="0"/>
      <w:i w:val="0"/>
      <w:sz w:val="22"/>
      <w:szCs w:val="22"/>
    </w:rPr>
  </w:style>
  <w:style w:type="character" w:customStyle="1" w:styleId="WW8Num6z1">
    <w:name w:val="WW8Num6z1"/>
    <w:rsid w:val="003A5910"/>
    <w:rPr>
      <w:b w:val="0"/>
      <w:i w:val="0"/>
      <w:sz w:val="24"/>
      <w:szCs w:val="24"/>
    </w:rPr>
  </w:style>
  <w:style w:type="character" w:customStyle="1" w:styleId="WW8Num8z1">
    <w:name w:val="WW8Num8z1"/>
    <w:rsid w:val="003A5910"/>
    <w:rPr>
      <w:b w:val="0"/>
      <w:i w:val="0"/>
      <w:sz w:val="24"/>
      <w:szCs w:val="24"/>
    </w:rPr>
  </w:style>
  <w:style w:type="character" w:customStyle="1" w:styleId="WW8Num10z1">
    <w:name w:val="WW8Num10z1"/>
    <w:rsid w:val="003A5910"/>
    <w:rPr>
      <w:rFonts w:ascii="Courier New" w:hAnsi="Courier New" w:cs="Courier New"/>
    </w:rPr>
  </w:style>
  <w:style w:type="character" w:customStyle="1" w:styleId="WW8Num10z2">
    <w:name w:val="WW8Num10z2"/>
    <w:rsid w:val="003A5910"/>
    <w:rPr>
      <w:rFonts w:ascii="Wingdings" w:hAnsi="Wingdings"/>
    </w:rPr>
  </w:style>
  <w:style w:type="character" w:customStyle="1" w:styleId="WW8Num10z3">
    <w:name w:val="WW8Num10z3"/>
    <w:rsid w:val="003A5910"/>
    <w:rPr>
      <w:rFonts w:ascii="Symbol" w:hAnsi="Symbol"/>
    </w:rPr>
  </w:style>
  <w:style w:type="character" w:customStyle="1" w:styleId="WW8Num11z1">
    <w:name w:val="WW8Num11z1"/>
    <w:rsid w:val="003A5910"/>
    <w:rPr>
      <w:rFonts w:ascii="Courier New" w:hAnsi="Courier New" w:cs="Times New Roman"/>
    </w:rPr>
  </w:style>
  <w:style w:type="character" w:customStyle="1" w:styleId="WW8Num13z1">
    <w:name w:val="WW8Num13z1"/>
    <w:rsid w:val="003A5910"/>
    <w:rPr>
      <w:rFonts w:ascii="Courier New" w:hAnsi="Courier New" w:cs="Courier New"/>
    </w:rPr>
  </w:style>
  <w:style w:type="character" w:customStyle="1" w:styleId="WW8Num13z2">
    <w:name w:val="WW8Num13z2"/>
    <w:rsid w:val="003A5910"/>
    <w:rPr>
      <w:rFonts w:ascii="Wingdings" w:hAnsi="Wingdings"/>
    </w:rPr>
  </w:style>
  <w:style w:type="character" w:customStyle="1" w:styleId="WW8Num13z3">
    <w:name w:val="WW8Num13z3"/>
    <w:rsid w:val="003A5910"/>
    <w:rPr>
      <w:rFonts w:ascii="Symbol" w:hAnsi="Symbol"/>
    </w:rPr>
  </w:style>
  <w:style w:type="character" w:customStyle="1" w:styleId="WW8Num14z1">
    <w:name w:val="WW8Num14z1"/>
    <w:rsid w:val="003A5910"/>
    <w:rPr>
      <w:rFonts w:ascii="Courier New" w:hAnsi="Courier New" w:cs="Courier New"/>
    </w:rPr>
  </w:style>
  <w:style w:type="character" w:customStyle="1" w:styleId="WW8Num14z2">
    <w:name w:val="WW8Num14z2"/>
    <w:rsid w:val="003A5910"/>
    <w:rPr>
      <w:rFonts w:ascii="Wingdings" w:hAnsi="Wingdings"/>
    </w:rPr>
  </w:style>
  <w:style w:type="character" w:customStyle="1" w:styleId="WW8Num14z3">
    <w:name w:val="WW8Num14z3"/>
    <w:rsid w:val="003A5910"/>
    <w:rPr>
      <w:rFonts w:ascii="Symbol" w:hAnsi="Symbol"/>
    </w:rPr>
  </w:style>
  <w:style w:type="character" w:customStyle="1" w:styleId="WW8Num15z1">
    <w:name w:val="WW8Num15z1"/>
    <w:rsid w:val="003A5910"/>
    <w:rPr>
      <w:rFonts w:ascii="Courier New" w:hAnsi="Courier New" w:cs="Courier New"/>
    </w:rPr>
  </w:style>
  <w:style w:type="character" w:customStyle="1" w:styleId="WW8Num15z2">
    <w:name w:val="WW8Num15z2"/>
    <w:rsid w:val="003A5910"/>
    <w:rPr>
      <w:rFonts w:ascii="Wingdings" w:hAnsi="Wingdings"/>
    </w:rPr>
  </w:style>
  <w:style w:type="character" w:customStyle="1" w:styleId="WW8Num15z3">
    <w:name w:val="WW8Num15z3"/>
    <w:rsid w:val="003A5910"/>
    <w:rPr>
      <w:rFonts w:ascii="Symbol" w:hAnsi="Symbol"/>
    </w:rPr>
  </w:style>
  <w:style w:type="character" w:customStyle="1" w:styleId="WW8Num17z0">
    <w:name w:val="WW8Num17z0"/>
    <w:rsid w:val="003A5910"/>
    <w:rPr>
      <w:rFonts w:ascii="Symbol" w:hAnsi="Symbol"/>
      <w:color w:val="auto"/>
    </w:rPr>
  </w:style>
  <w:style w:type="character" w:customStyle="1" w:styleId="WW8Num17z1">
    <w:name w:val="WW8Num17z1"/>
    <w:rsid w:val="003A5910"/>
    <w:rPr>
      <w:rFonts w:ascii="Courier New" w:hAnsi="Courier New" w:cs="Courier New"/>
    </w:rPr>
  </w:style>
  <w:style w:type="character" w:customStyle="1" w:styleId="WW8Num17z2">
    <w:name w:val="WW8Num17z2"/>
    <w:rsid w:val="003A5910"/>
    <w:rPr>
      <w:rFonts w:ascii="Wingdings" w:hAnsi="Wingdings"/>
    </w:rPr>
  </w:style>
  <w:style w:type="character" w:customStyle="1" w:styleId="WW8Num17z3">
    <w:name w:val="WW8Num17z3"/>
    <w:rsid w:val="003A5910"/>
    <w:rPr>
      <w:rFonts w:ascii="Symbol" w:hAnsi="Symbol"/>
    </w:rPr>
  </w:style>
  <w:style w:type="character" w:customStyle="1" w:styleId="WW8Num18z0">
    <w:name w:val="WW8Num18z0"/>
    <w:rsid w:val="003A5910"/>
    <w:rPr>
      <w:b w:val="0"/>
      <w:i w:val="0"/>
      <w:sz w:val="22"/>
      <w:szCs w:val="22"/>
    </w:rPr>
  </w:style>
  <w:style w:type="character" w:customStyle="1" w:styleId="WW8Num19z0">
    <w:name w:val="WW8Num19z0"/>
    <w:rsid w:val="003A5910"/>
    <w:rPr>
      <w:rFonts w:ascii="Symbol" w:hAnsi="Symbol"/>
      <w:color w:val="auto"/>
    </w:rPr>
  </w:style>
  <w:style w:type="character" w:customStyle="1" w:styleId="WW8Num21z0">
    <w:name w:val="WW8Num21z0"/>
    <w:rsid w:val="003A5910"/>
    <w:rPr>
      <w:rFonts w:ascii="Symbol" w:hAnsi="Symbol"/>
      <w:color w:val="auto"/>
    </w:rPr>
  </w:style>
  <w:style w:type="character" w:customStyle="1" w:styleId="WW8Num21z1">
    <w:name w:val="WW8Num21z1"/>
    <w:rsid w:val="003A5910"/>
    <w:rPr>
      <w:rFonts w:ascii="Courier New" w:hAnsi="Courier New" w:cs="Courier New"/>
    </w:rPr>
  </w:style>
  <w:style w:type="character" w:customStyle="1" w:styleId="WW8Num21z2">
    <w:name w:val="WW8Num21z2"/>
    <w:rsid w:val="003A5910"/>
    <w:rPr>
      <w:rFonts w:ascii="Wingdings" w:hAnsi="Wingdings"/>
    </w:rPr>
  </w:style>
  <w:style w:type="character" w:customStyle="1" w:styleId="WW8Num21z3">
    <w:name w:val="WW8Num21z3"/>
    <w:rsid w:val="003A5910"/>
    <w:rPr>
      <w:rFonts w:ascii="Symbol" w:hAnsi="Symbol"/>
    </w:rPr>
  </w:style>
  <w:style w:type="character" w:customStyle="1" w:styleId="WW8Num24z0">
    <w:name w:val="WW8Num24z0"/>
    <w:rsid w:val="003A5910"/>
    <w:rPr>
      <w:rFonts w:ascii="Times New Roman" w:hAnsi="Times New Roman" w:cs="Times New Roman"/>
    </w:rPr>
  </w:style>
  <w:style w:type="character" w:customStyle="1" w:styleId="WW8Num25z1">
    <w:name w:val="WW8Num25z1"/>
    <w:rsid w:val="003A5910"/>
    <w:rPr>
      <w:b w:val="0"/>
    </w:rPr>
  </w:style>
  <w:style w:type="character" w:customStyle="1" w:styleId="WW8Num28z0">
    <w:name w:val="WW8Num28z0"/>
    <w:rsid w:val="003A5910"/>
    <w:rPr>
      <w:rFonts w:ascii="Times New Roman" w:hAnsi="Times New Roman"/>
    </w:rPr>
  </w:style>
  <w:style w:type="character" w:customStyle="1" w:styleId="WW8Num28z1">
    <w:name w:val="WW8Num28z1"/>
    <w:rsid w:val="003A5910"/>
    <w:rPr>
      <w:rFonts w:ascii="Courier New" w:hAnsi="Courier New" w:cs="Courier New"/>
    </w:rPr>
  </w:style>
  <w:style w:type="character" w:customStyle="1" w:styleId="WW8Num28z2">
    <w:name w:val="WW8Num28z2"/>
    <w:rsid w:val="003A5910"/>
    <w:rPr>
      <w:rFonts w:ascii="Wingdings" w:hAnsi="Wingdings" w:cs="Wingdings"/>
    </w:rPr>
  </w:style>
  <w:style w:type="character" w:customStyle="1" w:styleId="WW8Num28z3">
    <w:name w:val="WW8Num28z3"/>
    <w:rsid w:val="003A5910"/>
    <w:rPr>
      <w:rFonts w:ascii="Symbol" w:hAnsi="Symbol" w:cs="Symbol"/>
    </w:rPr>
  </w:style>
  <w:style w:type="character" w:customStyle="1" w:styleId="WW8Num32z0">
    <w:name w:val="WW8Num32z0"/>
    <w:rsid w:val="003A5910"/>
    <w:rPr>
      <w:rFonts w:ascii="Times New Roman" w:hAnsi="Times New Roman" w:cs="Times New Roman"/>
    </w:rPr>
  </w:style>
  <w:style w:type="character" w:customStyle="1" w:styleId="WW8Num35z0">
    <w:name w:val="WW8Num35z0"/>
    <w:rsid w:val="003A5910"/>
    <w:rPr>
      <w:rFonts w:ascii="Symbol" w:hAnsi="Symbol"/>
      <w:color w:val="auto"/>
    </w:rPr>
  </w:style>
  <w:style w:type="character" w:customStyle="1" w:styleId="WW8Num36z0">
    <w:name w:val="WW8Num36z0"/>
    <w:rsid w:val="003A5910"/>
    <w:rPr>
      <w:rFonts w:ascii="Symbol" w:hAnsi="Symbol"/>
      <w:color w:val="auto"/>
    </w:rPr>
  </w:style>
  <w:style w:type="character" w:customStyle="1" w:styleId="WW8Num36z1">
    <w:name w:val="WW8Num36z1"/>
    <w:rsid w:val="003A5910"/>
    <w:rPr>
      <w:rFonts w:ascii="Courier New" w:hAnsi="Courier New" w:cs="Courier New"/>
    </w:rPr>
  </w:style>
  <w:style w:type="character" w:customStyle="1" w:styleId="WW8Num36z2">
    <w:name w:val="WW8Num36z2"/>
    <w:rsid w:val="003A5910"/>
    <w:rPr>
      <w:rFonts w:ascii="Wingdings" w:hAnsi="Wingdings"/>
    </w:rPr>
  </w:style>
  <w:style w:type="character" w:customStyle="1" w:styleId="WW8Num36z3">
    <w:name w:val="WW8Num36z3"/>
    <w:rsid w:val="003A5910"/>
    <w:rPr>
      <w:rFonts w:ascii="Symbol" w:hAnsi="Symbol"/>
    </w:rPr>
  </w:style>
  <w:style w:type="character" w:customStyle="1" w:styleId="WW8Num37z0">
    <w:name w:val="WW8Num37z0"/>
    <w:rsid w:val="003A5910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3A5910"/>
    <w:rPr>
      <w:rFonts w:ascii="Courier New" w:hAnsi="Courier New" w:cs="Courier New"/>
    </w:rPr>
  </w:style>
  <w:style w:type="character" w:customStyle="1" w:styleId="WW8Num37z2">
    <w:name w:val="WW8Num37z2"/>
    <w:rsid w:val="003A5910"/>
    <w:rPr>
      <w:rFonts w:ascii="Wingdings" w:hAnsi="Wingdings" w:cs="Wingdings"/>
    </w:rPr>
  </w:style>
  <w:style w:type="character" w:customStyle="1" w:styleId="WW8Num37z3">
    <w:name w:val="WW8Num37z3"/>
    <w:rsid w:val="003A5910"/>
    <w:rPr>
      <w:rFonts w:ascii="Symbol" w:hAnsi="Symbol" w:cs="Symbol"/>
    </w:rPr>
  </w:style>
  <w:style w:type="character" w:customStyle="1" w:styleId="WW8Num38z0">
    <w:name w:val="WW8Num38z0"/>
    <w:rsid w:val="003A5910"/>
    <w:rPr>
      <w:rFonts w:ascii="Symbol" w:hAnsi="Symbol"/>
      <w:color w:val="auto"/>
    </w:rPr>
  </w:style>
  <w:style w:type="character" w:customStyle="1" w:styleId="WW8Num38z1">
    <w:name w:val="WW8Num38z1"/>
    <w:rsid w:val="003A5910"/>
    <w:rPr>
      <w:rFonts w:ascii="Courier New" w:hAnsi="Courier New" w:cs="Courier New"/>
    </w:rPr>
  </w:style>
  <w:style w:type="character" w:customStyle="1" w:styleId="WW8Num38z2">
    <w:name w:val="WW8Num38z2"/>
    <w:rsid w:val="003A5910"/>
    <w:rPr>
      <w:rFonts w:ascii="Wingdings" w:hAnsi="Wingdings"/>
    </w:rPr>
  </w:style>
  <w:style w:type="character" w:customStyle="1" w:styleId="WW8Num38z3">
    <w:name w:val="WW8Num38z3"/>
    <w:rsid w:val="003A5910"/>
    <w:rPr>
      <w:rFonts w:ascii="Symbol" w:hAnsi="Symbol"/>
    </w:rPr>
  </w:style>
  <w:style w:type="character" w:customStyle="1" w:styleId="WW8Num39z0">
    <w:name w:val="WW8Num39z0"/>
    <w:rsid w:val="003A5910"/>
    <w:rPr>
      <w:rFonts w:ascii="Symbol" w:hAnsi="Symbol"/>
      <w:color w:val="auto"/>
    </w:rPr>
  </w:style>
  <w:style w:type="character" w:customStyle="1" w:styleId="WW8Num40z0">
    <w:name w:val="WW8Num40z0"/>
    <w:rsid w:val="003A5910"/>
    <w:rPr>
      <w:rFonts w:ascii="Symbol" w:hAnsi="Symbol"/>
      <w:color w:val="auto"/>
    </w:rPr>
  </w:style>
  <w:style w:type="character" w:customStyle="1" w:styleId="WW8Num40z1">
    <w:name w:val="WW8Num40z1"/>
    <w:rsid w:val="003A5910"/>
    <w:rPr>
      <w:rFonts w:ascii="Courier New" w:hAnsi="Courier New" w:cs="Courier New"/>
    </w:rPr>
  </w:style>
  <w:style w:type="character" w:customStyle="1" w:styleId="WW8Num40z2">
    <w:name w:val="WW8Num40z2"/>
    <w:rsid w:val="003A5910"/>
    <w:rPr>
      <w:rFonts w:ascii="Wingdings" w:hAnsi="Wingdings"/>
    </w:rPr>
  </w:style>
  <w:style w:type="character" w:customStyle="1" w:styleId="WW8Num40z3">
    <w:name w:val="WW8Num40z3"/>
    <w:rsid w:val="003A5910"/>
    <w:rPr>
      <w:rFonts w:ascii="Symbol" w:hAnsi="Symbol"/>
    </w:rPr>
  </w:style>
  <w:style w:type="character" w:customStyle="1" w:styleId="WW8Num41z0">
    <w:name w:val="WW8Num41z0"/>
    <w:rsid w:val="003A5910"/>
    <w:rPr>
      <w:b w:val="0"/>
      <w:i w:val="0"/>
      <w:sz w:val="22"/>
      <w:szCs w:val="22"/>
    </w:rPr>
  </w:style>
  <w:style w:type="character" w:customStyle="1" w:styleId="WW8Num42z0">
    <w:name w:val="WW8Num42z0"/>
    <w:rsid w:val="003A5910"/>
    <w:rPr>
      <w:b w:val="0"/>
      <w:i w:val="0"/>
      <w:sz w:val="22"/>
      <w:szCs w:val="22"/>
    </w:rPr>
  </w:style>
  <w:style w:type="character" w:customStyle="1" w:styleId="WW8Num43z0">
    <w:name w:val="WW8Num43z0"/>
    <w:rsid w:val="003A5910"/>
    <w:rPr>
      <w:rFonts w:ascii="Symbol" w:hAnsi="Symbol"/>
      <w:color w:val="auto"/>
    </w:rPr>
  </w:style>
  <w:style w:type="character" w:customStyle="1" w:styleId="WW8Num43z1">
    <w:name w:val="WW8Num43z1"/>
    <w:rsid w:val="003A5910"/>
    <w:rPr>
      <w:rFonts w:ascii="Courier New" w:hAnsi="Courier New" w:cs="Courier New"/>
    </w:rPr>
  </w:style>
  <w:style w:type="character" w:customStyle="1" w:styleId="WW8Num43z2">
    <w:name w:val="WW8Num43z2"/>
    <w:rsid w:val="003A5910"/>
    <w:rPr>
      <w:rFonts w:ascii="Wingdings" w:hAnsi="Wingdings"/>
    </w:rPr>
  </w:style>
  <w:style w:type="character" w:customStyle="1" w:styleId="WW8Num43z3">
    <w:name w:val="WW8Num43z3"/>
    <w:rsid w:val="003A5910"/>
    <w:rPr>
      <w:rFonts w:ascii="Symbol" w:hAnsi="Symbol"/>
    </w:rPr>
  </w:style>
  <w:style w:type="character" w:customStyle="1" w:styleId="11">
    <w:name w:val="Основной шрифт абзаца1"/>
    <w:rsid w:val="003A5910"/>
  </w:style>
  <w:style w:type="character" w:styleId="a3">
    <w:name w:val="page number"/>
    <w:basedOn w:val="11"/>
    <w:rsid w:val="003A5910"/>
  </w:style>
  <w:style w:type="character" w:styleId="a4">
    <w:name w:val="Strong"/>
    <w:basedOn w:val="11"/>
    <w:qFormat/>
    <w:rsid w:val="003A5910"/>
    <w:rPr>
      <w:b/>
    </w:rPr>
  </w:style>
  <w:style w:type="character" w:styleId="a5">
    <w:name w:val="Emphasis"/>
    <w:basedOn w:val="11"/>
    <w:qFormat/>
    <w:rsid w:val="003A5910"/>
    <w:rPr>
      <w:i/>
    </w:rPr>
  </w:style>
  <w:style w:type="character" w:customStyle="1" w:styleId="a6">
    <w:name w:val="Символ нумерации"/>
    <w:rsid w:val="003A5910"/>
  </w:style>
  <w:style w:type="character" w:customStyle="1" w:styleId="a7">
    <w:name w:val="Маркеры списка"/>
    <w:rsid w:val="003A5910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8"/>
    <w:rsid w:val="003A591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3A5910"/>
    <w:pPr>
      <w:spacing w:after="120"/>
    </w:pPr>
  </w:style>
  <w:style w:type="character" w:customStyle="1" w:styleId="a9">
    <w:name w:val="Основной текст Знак"/>
    <w:basedOn w:val="a0"/>
    <w:link w:val="a8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3A5910"/>
    <w:rPr>
      <w:rFonts w:ascii="Arial" w:hAnsi="Arial" w:cs="Tahoma"/>
    </w:rPr>
  </w:style>
  <w:style w:type="paragraph" w:customStyle="1" w:styleId="32">
    <w:name w:val="Название3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rsid w:val="003A5910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3A591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3A5910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3A5910"/>
    <w:pPr>
      <w:jc w:val="center"/>
    </w:pPr>
    <w:rPr>
      <w:sz w:val="28"/>
      <w:szCs w:val="28"/>
    </w:rPr>
  </w:style>
  <w:style w:type="character" w:customStyle="1" w:styleId="ad">
    <w:name w:val="Заголовок Знак"/>
    <w:basedOn w:val="a0"/>
    <w:link w:val="ab"/>
    <w:rsid w:val="003A591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c">
    <w:name w:val="Subtitle"/>
    <w:basedOn w:val="a"/>
    <w:next w:val="a8"/>
    <w:link w:val="ae"/>
    <w:uiPriority w:val="11"/>
    <w:qFormat/>
    <w:rsid w:val="003A5910"/>
    <w:rPr>
      <w:b/>
      <w:szCs w:val="20"/>
    </w:rPr>
  </w:style>
  <w:style w:type="character" w:customStyle="1" w:styleId="ae">
    <w:name w:val="Подзаголовок Знак"/>
    <w:basedOn w:val="a0"/>
    <w:link w:val="ac"/>
    <w:uiPriority w:val="11"/>
    <w:rsid w:val="003A591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Body Text Indent"/>
    <w:basedOn w:val="a"/>
    <w:link w:val="af0"/>
    <w:rsid w:val="003A5910"/>
    <w:pPr>
      <w:tabs>
        <w:tab w:val="left" w:pos="567"/>
      </w:tabs>
      <w:jc w:val="both"/>
    </w:pPr>
    <w:rPr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rsid w:val="003A591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3A5910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3A5910"/>
    <w:pPr>
      <w:spacing w:after="120"/>
    </w:pPr>
    <w:rPr>
      <w:sz w:val="16"/>
      <w:szCs w:val="16"/>
    </w:rPr>
  </w:style>
  <w:style w:type="paragraph" w:styleId="af1">
    <w:name w:val="header"/>
    <w:basedOn w:val="a"/>
    <w:link w:val="af2"/>
    <w:rsid w:val="003A591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rsid w:val="003A591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Схема документа1"/>
    <w:basedOn w:val="a"/>
    <w:rsid w:val="003A59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3A5910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3A5910"/>
    <w:pPr>
      <w:spacing w:after="120" w:line="480" w:lineRule="auto"/>
    </w:pPr>
  </w:style>
  <w:style w:type="paragraph" w:customStyle="1" w:styleId="16">
    <w:name w:val="Текст1"/>
    <w:basedOn w:val="a"/>
    <w:rsid w:val="003A5910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link w:val="af6"/>
    <w:rsid w:val="003A591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3A59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Normal">
    <w:name w:val="ConsNormal"/>
    <w:rsid w:val="003A5910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17">
    <w:name w:val="Цитата1"/>
    <w:basedOn w:val="a"/>
    <w:rsid w:val="003A5910"/>
    <w:pPr>
      <w:ind w:left="851" w:right="-142" w:hanging="131"/>
      <w:jc w:val="both"/>
    </w:pPr>
    <w:rPr>
      <w:sz w:val="22"/>
      <w:szCs w:val="20"/>
    </w:rPr>
  </w:style>
  <w:style w:type="paragraph" w:customStyle="1" w:styleId="af7">
    <w:name w:val="Таблицы (моноширинный)"/>
    <w:basedOn w:val="a"/>
    <w:next w:val="a"/>
    <w:rsid w:val="003A5910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8">
    <w:name w:val="Основной текст с отступом1"/>
    <w:basedOn w:val="a"/>
    <w:rsid w:val="003A5910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A591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8">
    <w:name w:val="Содержимое таблицы"/>
    <w:basedOn w:val="a"/>
    <w:rsid w:val="003A5910"/>
    <w:pPr>
      <w:suppressLineNumbers/>
    </w:pPr>
  </w:style>
  <w:style w:type="paragraph" w:customStyle="1" w:styleId="af9">
    <w:name w:val="Заголовок таблицы"/>
    <w:basedOn w:val="af8"/>
    <w:rsid w:val="003A5910"/>
    <w:pPr>
      <w:jc w:val="center"/>
    </w:pPr>
    <w:rPr>
      <w:b/>
      <w:bCs/>
    </w:rPr>
  </w:style>
  <w:style w:type="paragraph" w:customStyle="1" w:styleId="19">
    <w:name w:val="Обычный1"/>
    <w:rsid w:val="003A5910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table" w:styleId="afa">
    <w:name w:val="Table Grid"/>
    <w:basedOn w:val="a1"/>
    <w:uiPriority w:val="59"/>
    <w:rsid w:val="003A5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3A5910"/>
    <w:pPr>
      <w:spacing w:after="0" w:line="240" w:lineRule="auto"/>
    </w:pPr>
    <w:rPr>
      <w:rFonts w:ascii="Calibri" w:eastAsia="Calibri" w:hAnsi="Calibri" w:cs="Times New Roman"/>
    </w:rPr>
  </w:style>
  <w:style w:type="paragraph" w:styleId="24">
    <w:name w:val="Body Text Indent 2"/>
    <w:basedOn w:val="a"/>
    <w:link w:val="25"/>
    <w:uiPriority w:val="99"/>
    <w:unhideWhenUsed/>
    <w:rsid w:val="003A5910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3A5910"/>
    <w:rPr>
      <w:rFonts w:ascii="Calibri" w:eastAsia="Times New Roman" w:hAnsi="Calibri" w:cs="Times New Roman"/>
      <w:lang w:eastAsia="ru-RU"/>
    </w:rPr>
  </w:style>
  <w:style w:type="character" w:styleId="afc">
    <w:name w:val="Hyperlink"/>
    <w:basedOn w:val="a0"/>
    <w:uiPriority w:val="99"/>
    <w:unhideWhenUsed/>
    <w:rsid w:val="003A5910"/>
    <w:rPr>
      <w:color w:val="0000FF"/>
      <w:u w:val="single"/>
    </w:rPr>
  </w:style>
  <w:style w:type="character" w:styleId="afd">
    <w:name w:val="annotation reference"/>
    <w:basedOn w:val="a0"/>
    <w:rsid w:val="003A5910"/>
    <w:rPr>
      <w:sz w:val="16"/>
      <w:szCs w:val="16"/>
    </w:rPr>
  </w:style>
  <w:style w:type="paragraph" w:styleId="afe">
    <w:name w:val="annotation text"/>
    <w:basedOn w:val="a"/>
    <w:link w:val="aff"/>
    <w:rsid w:val="003A591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3A59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afe"/>
    <w:next w:val="afe"/>
    <w:link w:val="aff1"/>
    <w:rsid w:val="003A5910"/>
    <w:rPr>
      <w:b/>
      <w:bCs/>
    </w:rPr>
  </w:style>
  <w:style w:type="character" w:customStyle="1" w:styleId="aff1">
    <w:name w:val="Тема примечания Знак"/>
    <w:basedOn w:val="aff"/>
    <w:link w:val="aff0"/>
    <w:rsid w:val="003A591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2">
    <w:name w:val="List Paragraph"/>
    <w:basedOn w:val="a"/>
    <w:uiPriority w:val="34"/>
    <w:qFormat/>
    <w:rsid w:val="003A5910"/>
    <w:pPr>
      <w:ind w:left="720"/>
      <w:contextualSpacing/>
    </w:pPr>
  </w:style>
  <w:style w:type="paragraph" w:styleId="aff3">
    <w:name w:val="Normal (Web)"/>
    <w:basedOn w:val="a"/>
    <w:uiPriority w:val="99"/>
    <w:unhideWhenUsed/>
    <w:rsid w:val="003A5910"/>
    <w:pPr>
      <w:spacing w:before="100" w:beforeAutospacing="1" w:after="100" w:afterAutospacing="1"/>
    </w:pPr>
    <w:rPr>
      <w:lang w:eastAsia="ru-RU"/>
    </w:rPr>
  </w:style>
  <w:style w:type="paragraph" w:customStyle="1" w:styleId="1a">
    <w:name w:val="Стиль1"/>
    <w:basedOn w:val="afb"/>
    <w:qFormat/>
    <w:rsid w:val="003A5910"/>
    <w:rPr>
      <w:rFonts w:ascii="Times New Roman" w:eastAsia="Cambria" w:hAnsi="Times New Roman"/>
      <w:sz w:val="24"/>
      <w:szCs w:val="24"/>
      <w:lang w:val="en-US"/>
    </w:rPr>
  </w:style>
  <w:style w:type="paragraph" w:styleId="34">
    <w:name w:val="Body Text Indent 3"/>
    <w:basedOn w:val="a"/>
    <w:link w:val="35"/>
    <w:uiPriority w:val="99"/>
    <w:unhideWhenUsed/>
    <w:rsid w:val="003A5910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3A591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Сулиманов Ерген Сарсинбаевич</dc:creator>
  <cp:keywords/>
  <dc:description/>
  <cp:lastModifiedBy>Горянкин Александр Анатольевич</cp:lastModifiedBy>
  <cp:revision>3</cp:revision>
  <dcterms:created xsi:type="dcterms:W3CDTF">2019-12-25T07:17:00Z</dcterms:created>
  <dcterms:modified xsi:type="dcterms:W3CDTF">2020-12-11T11:20:00Z</dcterms:modified>
</cp:coreProperties>
</file>