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10" w:rsidRDefault="003A5910" w:rsidP="003A5910">
      <w:pPr>
        <w:jc w:val="right"/>
      </w:pPr>
    </w:p>
    <w:p w:rsidR="003A5910" w:rsidRDefault="003A5910" w:rsidP="003A5910"/>
    <w:p w:rsidR="003A5910" w:rsidRPr="008226B5" w:rsidRDefault="003A5910" w:rsidP="003A5910">
      <w:pPr>
        <w:jc w:val="right"/>
      </w:pPr>
      <w:r w:rsidRPr="008226B5">
        <w:t>Приложение 2</w:t>
      </w:r>
    </w:p>
    <w:p w:rsidR="003A5910" w:rsidRDefault="003A5910" w:rsidP="003A5910"/>
    <w:p w:rsidR="003A5910" w:rsidRDefault="003A5910" w:rsidP="003A5910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5910" w:rsidRDefault="003A5910" w:rsidP="003A5910">
      <w:pPr>
        <w:jc w:val="center"/>
        <w:rPr>
          <w:b/>
          <w:sz w:val="32"/>
          <w:szCs w:val="32"/>
        </w:rPr>
      </w:pPr>
    </w:p>
    <w:p w:rsidR="003A5910" w:rsidRPr="008226B5" w:rsidRDefault="003A5910" w:rsidP="003A5910">
      <w:pPr>
        <w:jc w:val="center"/>
        <w:rPr>
          <w:b/>
          <w:sz w:val="28"/>
          <w:szCs w:val="28"/>
        </w:rPr>
      </w:pPr>
      <w:r w:rsidRPr="008226B5">
        <w:rPr>
          <w:b/>
          <w:sz w:val="28"/>
          <w:szCs w:val="28"/>
        </w:rPr>
        <w:t>С УСЛОВИЯМИ ДОГОВОРА</w:t>
      </w:r>
    </w:p>
    <w:p w:rsidR="003A5910" w:rsidRDefault="003A5910" w:rsidP="003A5910">
      <w:pPr>
        <w:jc w:val="center"/>
        <w:rPr>
          <w:sz w:val="22"/>
          <w:szCs w:val="22"/>
        </w:rPr>
      </w:pPr>
    </w:p>
    <w:p w:rsidR="003A5910" w:rsidRDefault="003A5910" w:rsidP="003A5910">
      <w:pPr>
        <w:jc w:val="center"/>
        <w:rPr>
          <w:sz w:val="22"/>
          <w:szCs w:val="22"/>
        </w:rPr>
      </w:pPr>
    </w:p>
    <w:p w:rsidR="003A5910" w:rsidRDefault="003A5910" w:rsidP="003A5910">
      <w:pPr>
        <w:jc w:val="center"/>
        <w:rPr>
          <w:sz w:val="22"/>
          <w:szCs w:val="22"/>
        </w:rPr>
      </w:pPr>
    </w:p>
    <w:p w:rsidR="003A5910" w:rsidRDefault="003A5910" w:rsidP="003A591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5910" w:rsidRPr="00C11E39" w:rsidRDefault="003A5910" w:rsidP="003A5910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5910" w:rsidRDefault="003A5910" w:rsidP="003A5910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3A5910" w:rsidRDefault="003A5910" w:rsidP="003A5910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3A5910" w:rsidRDefault="003A5910" w:rsidP="003A5910">
      <w:pPr>
        <w:jc w:val="center"/>
        <w:rPr>
          <w:sz w:val="22"/>
          <w:szCs w:val="22"/>
        </w:rPr>
      </w:pPr>
    </w:p>
    <w:p w:rsidR="003A5910" w:rsidRDefault="003A5910" w:rsidP="003A591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Покупателя.</w:t>
      </w:r>
    </w:p>
    <w:p w:rsidR="003A5910" w:rsidRDefault="003A5910" w:rsidP="003A5910">
      <w:pPr>
        <w:rPr>
          <w:sz w:val="22"/>
          <w:szCs w:val="22"/>
        </w:rPr>
      </w:pPr>
    </w:p>
    <w:p w:rsidR="003A5910" w:rsidRDefault="003A5910" w:rsidP="003A5910">
      <w:pPr>
        <w:rPr>
          <w:sz w:val="22"/>
          <w:szCs w:val="22"/>
        </w:rPr>
      </w:pPr>
    </w:p>
    <w:p w:rsidR="003A5910" w:rsidRDefault="003A5910" w:rsidP="003A5910">
      <w:pPr>
        <w:rPr>
          <w:sz w:val="22"/>
          <w:szCs w:val="22"/>
        </w:rPr>
      </w:pPr>
    </w:p>
    <w:p w:rsidR="003A5910" w:rsidRDefault="003A5910" w:rsidP="003A5910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3A5910" w:rsidRDefault="003A5910" w:rsidP="003A5910">
      <w:pPr>
        <w:rPr>
          <w:sz w:val="22"/>
          <w:szCs w:val="22"/>
        </w:rPr>
      </w:pPr>
    </w:p>
    <w:p w:rsidR="003A5910" w:rsidRDefault="003A5910" w:rsidP="003A5910">
      <w:pPr>
        <w:rPr>
          <w:sz w:val="22"/>
          <w:szCs w:val="22"/>
        </w:rPr>
      </w:pPr>
    </w:p>
    <w:p w:rsidR="003A5910" w:rsidRDefault="003A5910" w:rsidP="003A5910">
      <w:pPr>
        <w:rPr>
          <w:sz w:val="22"/>
          <w:szCs w:val="22"/>
        </w:rPr>
      </w:pPr>
    </w:p>
    <w:p w:rsidR="003A5910" w:rsidRDefault="003A5910" w:rsidP="003A5910">
      <w:pPr>
        <w:rPr>
          <w:sz w:val="22"/>
          <w:szCs w:val="22"/>
        </w:rPr>
      </w:pPr>
    </w:p>
    <w:p w:rsidR="003A5910" w:rsidRDefault="003A5910" w:rsidP="003A5910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5910" w:rsidRDefault="003A5910" w:rsidP="003A5910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3A5910" w:rsidRDefault="003A5910" w:rsidP="003A5910">
      <w:pPr>
        <w:rPr>
          <w:sz w:val="22"/>
          <w:szCs w:val="22"/>
        </w:rPr>
      </w:pPr>
    </w:p>
    <w:p w:rsidR="003A5910" w:rsidRPr="00C11E39" w:rsidRDefault="003A5910" w:rsidP="003A5910">
      <w:pPr>
        <w:rPr>
          <w:sz w:val="22"/>
          <w:szCs w:val="22"/>
        </w:rPr>
      </w:pPr>
    </w:p>
    <w:p w:rsidR="003A5910" w:rsidRDefault="003A5910" w:rsidP="003A5910">
      <w:pPr>
        <w:jc w:val="right"/>
        <w:rPr>
          <w:noProof/>
          <w:sz w:val="20"/>
          <w:szCs w:val="20"/>
          <w:lang w:eastAsia="ru-RU"/>
        </w:rPr>
      </w:pPr>
    </w:p>
    <w:p w:rsidR="003A5910" w:rsidRDefault="003A5910" w:rsidP="003A5910">
      <w:pPr>
        <w:jc w:val="right"/>
        <w:rPr>
          <w:noProof/>
          <w:sz w:val="20"/>
          <w:szCs w:val="20"/>
          <w:lang w:eastAsia="ru-RU"/>
        </w:rPr>
      </w:pPr>
    </w:p>
    <w:p w:rsidR="003A5910" w:rsidRDefault="003A5910" w:rsidP="003A5910">
      <w:pPr>
        <w:jc w:val="right"/>
        <w:rPr>
          <w:noProof/>
          <w:sz w:val="20"/>
          <w:szCs w:val="20"/>
          <w:lang w:eastAsia="ru-RU"/>
        </w:rPr>
      </w:pPr>
    </w:p>
    <w:p w:rsidR="003A5910" w:rsidRDefault="003A5910" w:rsidP="003A5910">
      <w:pPr>
        <w:jc w:val="right"/>
        <w:rPr>
          <w:noProof/>
          <w:sz w:val="20"/>
          <w:szCs w:val="20"/>
          <w:lang w:eastAsia="ru-RU"/>
        </w:rPr>
      </w:pPr>
    </w:p>
    <w:p w:rsidR="003A5910" w:rsidRDefault="003A5910" w:rsidP="003A5910">
      <w:pPr>
        <w:jc w:val="right"/>
        <w:rPr>
          <w:noProof/>
          <w:sz w:val="20"/>
          <w:szCs w:val="20"/>
          <w:lang w:eastAsia="ru-RU"/>
        </w:rPr>
      </w:pPr>
    </w:p>
    <w:p w:rsidR="003A5910" w:rsidRDefault="003A5910" w:rsidP="003A5910">
      <w:pPr>
        <w:jc w:val="right"/>
        <w:rPr>
          <w:noProof/>
          <w:sz w:val="20"/>
          <w:szCs w:val="20"/>
          <w:lang w:eastAsia="ru-RU"/>
        </w:rPr>
      </w:pPr>
    </w:p>
    <w:p w:rsidR="003A5910" w:rsidRDefault="003A5910" w:rsidP="003A5910">
      <w:pPr>
        <w:jc w:val="right"/>
        <w:rPr>
          <w:noProof/>
          <w:sz w:val="20"/>
          <w:szCs w:val="20"/>
          <w:lang w:eastAsia="ru-RU"/>
        </w:rPr>
      </w:pPr>
    </w:p>
    <w:p w:rsidR="003A5910" w:rsidRDefault="003A5910" w:rsidP="003A5910">
      <w:pPr>
        <w:jc w:val="right"/>
        <w:rPr>
          <w:noProof/>
          <w:sz w:val="20"/>
          <w:szCs w:val="20"/>
          <w:lang w:eastAsia="ru-RU"/>
        </w:rPr>
      </w:pPr>
    </w:p>
    <w:p w:rsidR="003A5910" w:rsidRDefault="003A5910" w:rsidP="003A5910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Pr="00186314" w:rsidRDefault="003A5910" w:rsidP="003A5910">
      <w:pPr>
        <w:rPr>
          <w:sz w:val="20"/>
          <w:szCs w:val="20"/>
          <w:lang w:eastAsia="ru-RU"/>
        </w:rPr>
      </w:pPr>
    </w:p>
    <w:p w:rsidR="003A5910" w:rsidRPr="00186314" w:rsidRDefault="003A5910" w:rsidP="003A5910">
      <w:pPr>
        <w:rPr>
          <w:sz w:val="20"/>
          <w:szCs w:val="20"/>
          <w:lang w:eastAsia="ru-RU"/>
        </w:rPr>
      </w:pPr>
    </w:p>
    <w:p w:rsidR="003A5910" w:rsidRPr="00186314" w:rsidRDefault="003A5910" w:rsidP="003A5910">
      <w:pPr>
        <w:rPr>
          <w:sz w:val="20"/>
          <w:szCs w:val="20"/>
          <w:lang w:eastAsia="ru-RU"/>
        </w:rPr>
      </w:pPr>
    </w:p>
    <w:p w:rsidR="003A5910" w:rsidRPr="00186314" w:rsidRDefault="003A5910" w:rsidP="003A5910">
      <w:pPr>
        <w:rPr>
          <w:sz w:val="20"/>
          <w:szCs w:val="20"/>
          <w:lang w:eastAsia="ru-RU"/>
        </w:rPr>
      </w:pPr>
    </w:p>
    <w:p w:rsidR="003A5910" w:rsidRPr="00186314" w:rsidRDefault="003A5910" w:rsidP="003A5910">
      <w:pPr>
        <w:rPr>
          <w:sz w:val="20"/>
          <w:szCs w:val="20"/>
          <w:lang w:eastAsia="ru-RU"/>
        </w:rPr>
      </w:pPr>
    </w:p>
    <w:p w:rsidR="003A5910" w:rsidRPr="00186314" w:rsidRDefault="003A5910" w:rsidP="003A5910">
      <w:pPr>
        <w:rPr>
          <w:sz w:val="20"/>
          <w:szCs w:val="20"/>
          <w:lang w:eastAsia="ru-RU"/>
        </w:rPr>
      </w:pPr>
    </w:p>
    <w:p w:rsidR="003A5910" w:rsidRPr="00186314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sz w:val="20"/>
          <w:szCs w:val="20"/>
          <w:lang w:eastAsia="ru-RU"/>
        </w:rPr>
      </w:pPr>
    </w:p>
    <w:p w:rsidR="003A5910" w:rsidRDefault="003A5910" w:rsidP="003A5910">
      <w:pPr>
        <w:rPr>
          <w:b/>
          <w:sz w:val="32"/>
        </w:rPr>
      </w:pPr>
    </w:p>
    <w:p w:rsidR="003A5910" w:rsidRDefault="003A5910" w:rsidP="003A5910">
      <w:pPr>
        <w:jc w:val="right"/>
      </w:pPr>
    </w:p>
    <w:p w:rsidR="003A5910" w:rsidRDefault="003A5910" w:rsidP="003A5910">
      <w:pPr>
        <w:jc w:val="right"/>
      </w:pPr>
    </w:p>
    <w:p w:rsidR="009960AD" w:rsidRDefault="009960AD" w:rsidP="003A5910">
      <w:pPr>
        <w:jc w:val="right"/>
      </w:pPr>
    </w:p>
    <w:p w:rsidR="003A5910" w:rsidRPr="008226B5" w:rsidRDefault="003A5910" w:rsidP="003A5910">
      <w:pPr>
        <w:jc w:val="right"/>
      </w:pPr>
      <w:r w:rsidRPr="008226B5">
        <w:lastRenderedPageBreak/>
        <w:t>Приложение 3</w:t>
      </w:r>
    </w:p>
    <w:p w:rsidR="003A5910" w:rsidRDefault="003A5910" w:rsidP="003A5910">
      <w:pPr>
        <w:jc w:val="center"/>
      </w:pPr>
    </w:p>
    <w:p w:rsidR="003A5910" w:rsidRDefault="003A5910" w:rsidP="003A5910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3A5910" w:rsidRDefault="003A5910" w:rsidP="003A5910">
      <w:pPr>
        <w:jc w:val="both"/>
        <w:rPr>
          <w:sz w:val="22"/>
        </w:rPr>
      </w:pPr>
    </w:p>
    <w:p w:rsidR="003A5910" w:rsidRDefault="003A5910" w:rsidP="003A5910">
      <w:pPr>
        <w:jc w:val="center"/>
        <w:rPr>
          <w:sz w:val="22"/>
        </w:rPr>
      </w:pPr>
      <w:r>
        <w:rPr>
          <w:sz w:val="22"/>
        </w:rPr>
        <w:t xml:space="preserve">«______»____________20__г.             </w:t>
      </w:r>
      <w:r w:rsidR="00CC12C2">
        <w:rPr>
          <w:sz w:val="22"/>
        </w:rPr>
        <w:t xml:space="preserve">                                                                               </w:t>
      </w:r>
      <w:r>
        <w:rPr>
          <w:sz w:val="22"/>
        </w:rPr>
        <w:t>Директору</w:t>
      </w:r>
    </w:p>
    <w:p w:rsidR="003A5910" w:rsidRDefault="003A5910" w:rsidP="003A5910">
      <w:pPr>
        <w:ind w:left="5652" w:firstLine="720"/>
        <w:jc w:val="right"/>
        <w:rPr>
          <w:sz w:val="22"/>
        </w:rPr>
      </w:pPr>
      <w:r>
        <w:rPr>
          <w:sz w:val="22"/>
        </w:rPr>
        <w:t>ООО «</w:t>
      </w:r>
      <w:proofErr w:type="spellStart"/>
      <w:r>
        <w:rPr>
          <w:sz w:val="22"/>
        </w:rPr>
        <w:t>Руссоль</w:t>
      </w:r>
      <w:proofErr w:type="spellEnd"/>
      <w:r>
        <w:rPr>
          <w:sz w:val="22"/>
        </w:rPr>
        <w:t>»</w:t>
      </w:r>
    </w:p>
    <w:p w:rsidR="003A5910" w:rsidRDefault="003A5910" w:rsidP="003A5910">
      <w:pPr>
        <w:jc w:val="right"/>
        <w:rPr>
          <w:sz w:val="22"/>
        </w:rPr>
      </w:pPr>
      <w:r>
        <w:rPr>
          <w:sz w:val="22"/>
        </w:rPr>
        <w:t>Черному С.В.</w:t>
      </w:r>
    </w:p>
    <w:p w:rsidR="003A5910" w:rsidRDefault="003A5910" w:rsidP="003A5910">
      <w:pPr>
        <w:jc w:val="both"/>
        <w:rPr>
          <w:sz w:val="22"/>
        </w:rPr>
      </w:pP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proofErr w:type="gramStart"/>
      <w:r>
        <w:rPr>
          <w:sz w:val="22"/>
        </w:rPr>
        <w:t>проживающий</w:t>
      </w:r>
      <w:proofErr w:type="gramEnd"/>
      <w:r>
        <w:rPr>
          <w:sz w:val="22"/>
        </w:rPr>
        <w:t xml:space="preserve"> по адресу:_________________________________________________________________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A5910" w:rsidRDefault="003A5910" w:rsidP="003A5910">
      <w:pPr>
        <w:jc w:val="both"/>
        <w:rPr>
          <w:sz w:val="22"/>
        </w:rPr>
      </w:pPr>
    </w:p>
    <w:p w:rsidR="003A5910" w:rsidRDefault="003A5910" w:rsidP="003A5910">
      <w:pPr>
        <w:jc w:val="both"/>
        <w:rPr>
          <w:sz w:val="22"/>
        </w:rPr>
      </w:pPr>
      <w:r>
        <w:rPr>
          <w:sz w:val="22"/>
        </w:rPr>
        <w:t>Доверенность №________ от «______»_____________ _______</w:t>
      </w:r>
      <w:proofErr w:type="gramStart"/>
      <w:r>
        <w:rPr>
          <w:sz w:val="22"/>
        </w:rPr>
        <w:t>г</w:t>
      </w:r>
      <w:proofErr w:type="gramEnd"/>
      <w:r>
        <w:rPr>
          <w:sz w:val="22"/>
        </w:rPr>
        <w:t xml:space="preserve">. </w:t>
      </w:r>
    </w:p>
    <w:p w:rsidR="003A5910" w:rsidRDefault="003A5910" w:rsidP="003A5910">
      <w:pPr>
        <w:jc w:val="both"/>
        <w:rPr>
          <w:sz w:val="22"/>
        </w:rPr>
      </w:pPr>
    </w:p>
    <w:p w:rsidR="007F696D" w:rsidRPr="00D44C93" w:rsidRDefault="003A5910" w:rsidP="00D44C93">
      <w:pPr>
        <w:ind w:left="-120"/>
        <w:jc w:val="both"/>
      </w:pPr>
      <w:r>
        <w:rPr>
          <w:b/>
          <w:sz w:val="22"/>
        </w:rPr>
        <w:t xml:space="preserve">Прошу принять заявку на участие в тендере, </w:t>
      </w:r>
      <w:r w:rsidR="00497545">
        <w:rPr>
          <w:sz w:val="22"/>
        </w:rPr>
        <w:t>назначенном на «04</w:t>
      </w:r>
      <w:r>
        <w:rPr>
          <w:sz w:val="22"/>
        </w:rPr>
        <w:t>»</w:t>
      </w:r>
      <w:r w:rsidR="007F696D">
        <w:rPr>
          <w:sz w:val="22"/>
        </w:rPr>
        <w:t xml:space="preserve"> </w:t>
      </w:r>
      <w:r w:rsidR="00D44C93">
        <w:rPr>
          <w:sz w:val="22"/>
        </w:rPr>
        <w:t>февраля</w:t>
      </w:r>
      <w:r w:rsidR="007F696D">
        <w:rPr>
          <w:sz w:val="22"/>
        </w:rPr>
        <w:t xml:space="preserve"> </w:t>
      </w:r>
      <w:r>
        <w:rPr>
          <w:sz w:val="22"/>
        </w:rPr>
        <w:t>20</w:t>
      </w:r>
      <w:r w:rsidR="00D44C93">
        <w:rPr>
          <w:sz w:val="22"/>
        </w:rPr>
        <w:t xml:space="preserve">19 </w:t>
      </w:r>
      <w:r>
        <w:rPr>
          <w:sz w:val="22"/>
        </w:rPr>
        <w:t xml:space="preserve">г., </w:t>
      </w:r>
      <w:r w:rsidR="007F696D">
        <w:rPr>
          <w:sz w:val="22"/>
        </w:rPr>
        <w:t xml:space="preserve">на право заключения </w:t>
      </w:r>
      <w:proofErr w:type="gramStart"/>
      <w:r w:rsidR="007F696D">
        <w:rPr>
          <w:sz w:val="22"/>
        </w:rPr>
        <w:t>договора</w:t>
      </w:r>
      <w:proofErr w:type="gramEnd"/>
      <w:r w:rsidR="007F696D">
        <w:rPr>
          <w:sz w:val="22"/>
        </w:rPr>
        <w:t xml:space="preserve">  </w:t>
      </w:r>
      <w:r w:rsidR="007F696D">
        <w:rPr>
          <w:sz w:val="22"/>
          <w:szCs w:val="22"/>
        </w:rPr>
        <w:t>на</w:t>
      </w:r>
      <w:r w:rsidR="00D44C93">
        <w:rPr>
          <w:sz w:val="22"/>
          <w:szCs w:val="22"/>
        </w:rPr>
        <w:t xml:space="preserve"> </w:t>
      </w:r>
      <w:r w:rsidR="00D44C93">
        <w:t xml:space="preserve">выполнение работ: по ремонту дизеля 8ДМ21Л тепловоза ТЭМ-9 № 0005, в соответствии с техническим заданием от 08 ноября 2018 г. </w:t>
      </w:r>
      <w:r w:rsidR="007F696D">
        <w:rPr>
          <w:sz w:val="22"/>
          <w:szCs w:val="22"/>
        </w:rPr>
        <w:t>Срок</w:t>
      </w:r>
      <w:r w:rsidR="00295F9B">
        <w:rPr>
          <w:sz w:val="22"/>
          <w:szCs w:val="22"/>
        </w:rPr>
        <w:t>и</w:t>
      </w:r>
      <w:r w:rsidR="007F696D">
        <w:rPr>
          <w:sz w:val="22"/>
          <w:szCs w:val="22"/>
        </w:rPr>
        <w:t xml:space="preserve"> </w:t>
      </w:r>
      <w:r w:rsidR="00295F9B">
        <w:t>выполнения работ</w:t>
      </w:r>
      <w:r w:rsidR="00295F9B">
        <w:rPr>
          <w:sz w:val="22"/>
          <w:szCs w:val="22"/>
        </w:rPr>
        <w:t>: март</w:t>
      </w:r>
      <w:r w:rsidR="00E41339">
        <w:rPr>
          <w:sz w:val="22"/>
          <w:szCs w:val="22"/>
        </w:rPr>
        <w:t xml:space="preserve"> </w:t>
      </w:r>
      <w:r w:rsidR="00CC12C2">
        <w:rPr>
          <w:sz w:val="22"/>
          <w:szCs w:val="22"/>
        </w:rPr>
        <w:t>2019</w:t>
      </w:r>
      <w:r w:rsidR="007F696D">
        <w:rPr>
          <w:sz w:val="22"/>
          <w:szCs w:val="22"/>
        </w:rPr>
        <w:t xml:space="preserve"> г.</w:t>
      </w:r>
      <w:r w:rsidR="00295F9B">
        <w:rPr>
          <w:sz w:val="22"/>
          <w:szCs w:val="22"/>
        </w:rPr>
        <w:t>- май 2019 г.</w:t>
      </w:r>
    </w:p>
    <w:p w:rsidR="003A5910" w:rsidRDefault="003A5910" w:rsidP="003A5910">
      <w:pPr>
        <w:jc w:val="both"/>
        <w:rPr>
          <w:sz w:val="22"/>
        </w:rPr>
      </w:pPr>
    </w:p>
    <w:p w:rsidR="003A5910" w:rsidRDefault="003A5910" w:rsidP="003A5910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A5910" w:rsidRDefault="003A5910" w:rsidP="003A5910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</w:t>
      </w:r>
      <w:bookmarkStart w:id="0" w:name="_GoBack"/>
      <w:bookmarkEnd w:id="0"/>
      <w:r>
        <w:rPr>
          <w:sz w:val="22"/>
        </w:rPr>
        <w:t xml:space="preserve">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A5910" w:rsidRDefault="003A5910" w:rsidP="003A5910">
      <w:pPr>
        <w:tabs>
          <w:tab w:val="left" w:pos="720"/>
        </w:tabs>
        <w:jc w:val="both"/>
        <w:rPr>
          <w:sz w:val="22"/>
        </w:rPr>
      </w:pPr>
    </w:p>
    <w:p w:rsidR="003A5910" w:rsidRDefault="003A5910" w:rsidP="003A5910">
      <w:pPr>
        <w:tabs>
          <w:tab w:val="left" w:pos="720"/>
        </w:tabs>
        <w:jc w:val="both"/>
        <w:rPr>
          <w:sz w:val="22"/>
        </w:rPr>
      </w:pPr>
    </w:p>
    <w:p w:rsidR="003A5910" w:rsidRDefault="003A5910" w:rsidP="003A5910">
      <w:pPr>
        <w:tabs>
          <w:tab w:val="left" w:pos="720"/>
        </w:tabs>
        <w:jc w:val="both"/>
        <w:rPr>
          <w:sz w:val="22"/>
        </w:rPr>
      </w:pPr>
    </w:p>
    <w:p w:rsidR="003A5910" w:rsidRDefault="003A5910" w:rsidP="003A5910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A5910" w:rsidRDefault="003A5910" w:rsidP="003A5910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A5910" w:rsidRDefault="003A5910" w:rsidP="003A5910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3A5910" w:rsidRDefault="003A5910" w:rsidP="003A5910"/>
    <w:p w:rsidR="003A5910" w:rsidRDefault="003A5910" w:rsidP="003A5910">
      <w:pPr>
        <w:ind w:firstLine="357"/>
        <w:jc w:val="center"/>
      </w:pPr>
    </w:p>
    <w:p w:rsidR="003A5910" w:rsidRDefault="003A5910" w:rsidP="003A5910">
      <w:pPr>
        <w:ind w:firstLine="357"/>
        <w:jc w:val="center"/>
      </w:pPr>
    </w:p>
    <w:p w:rsidR="003A5910" w:rsidRDefault="003A5910" w:rsidP="003A5910">
      <w:pPr>
        <w:ind w:firstLine="357"/>
        <w:jc w:val="center"/>
      </w:pPr>
    </w:p>
    <w:p w:rsidR="003A5910" w:rsidRDefault="003A5910" w:rsidP="003A5910">
      <w:pPr>
        <w:ind w:firstLine="357"/>
        <w:jc w:val="center"/>
      </w:pPr>
    </w:p>
    <w:p w:rsidR="003A5910" w:rsidRDefault="003A5910" w:rsidP="003A5910">
      <w:pPr>
        <w:ind w:firstLine="357"/>
        <w:jc w:val="center"/>
      </w:pPr>
    </w:p>
    <w:p w:rsidR="003A5910" w:rsidRDefault="003A5910" w:rsidP="003A5910">
      <w:pPr>
        <w:ind w:firstLine="357"/>
        <w:jc w:val="center"/>
      </w:pPr>
    </w:p>
    <w:p w:rsidR="003A5910" w:rsidRDefault="003A5910" w:rsidP="003A5910">
      <w:pPr>
        <w:ind w:firstLine="357"/>
        <w:jc w:val="center"/>
      </w:pPr>
    </w:p>
    <w:p w:rsidR="003A5910" w:rsidRDefault="003A5910" w:rsidP="003A5910"/>
    <w:p w:rsidR="009960AD" w:rsidRDefault="009960AD" w:rsidP="003A5910"/>
    <w:p w:rsidR="009960AD" w:rsidRDefault="009960AD" w:rsidP="003A5910"/>
    <w:p w:rsidR="009960AD" w:rsidRDefault="009960AD" w:rsidP="003A5910"/>
    <w:p w:rsidR="003A5910" w:rsidRDefault="003A5910" w:rsidP="003A5910">
      <w:pPr>
        <w:jc w:val="right"/>
      </w:pPr>
    </w:p>
    <w:p w:rsidR="003A5910" w:rsidRDefault="003A5910" w:rsidP="003A5910">
      <w:pPr>
        <w:jc w:val="right"/>
      </w:pPr>
    </w:p>
    <w:p w:rsidR="003A5910" w:rsidRDefault="003A5910" w:rsidP="009960AD"/>
    <w:sectPr w:rsidR="003A5910" w:rsidSect="009960AD">
      <w:footerReference w:type="default" r:id="rId8"/>
      <w:footnotePr>
        <w:pos w:val="beneathText"/>
      </w:footnotePr>
      <w:pgSz w:w="11905" w:h="16837" w:code="9"/>
      <w:pgMar w:top="851" w:right="567" w:bottom="851" w:left="1701" w:header="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60B" w:rsidRDefault="0058660B" w:rsidP="0004078A">
      <w:r>
        <w:separator/>
      </w:r>
    </w:p>
  </w:endnote>
  <w:endnote w:type="continuationSeparator" w:id="0">
    <w:p w:rsidR="0058660B" w:rsidRDefault="0058660B" w:rsidP="0004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3930861"/>
      <w:docPartObj>
        <w:docPartGallery w:val="Page Numbers (Bottom of Page)"/>
        <w:docPartUnique/>
      </w:docPartObj>
    </w:sdtPr>
    <w:sdtEndPr/>
    <w:sdtContent>
      <w:p w:rsidR="00EB0761" w:rsidRDefault="0004078A">
        <w:pPr>
          <w:pStyle w:val="af4"/>
          <w:jc w:val="right"/>
        </w:pPr>
        <w:r>
          <w:fldChar w:fldCharType="begin"/>
        </w:r>
        <w:r w:rsidR="003A5910">
          <w:instrText xml:space="preserve"> PAGE   \* MERGEFORMAT </w:instrText>
        </w:r>
        <w:r>
          <w:fldChar w:fldCharType="separate"/>
        </w:r>
        <w:r w:rsidR="00497545">
          <w:rPr>
            <w:noProof/>
          </w:rPr>
          <w:t>2</w:t>
        </w:r>
        <w:r>
          <w:fldChar w:fldCharType="end"/>
        </w:r>
      </w:p>
    </w:sdtContent>
  </w:sdt>
  <w:p w:rsidR="00EB0761" w:rsidRDefault="0058660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60B" w:rsidRDefault="0058660B" w:rsidP="0004078A">
      <w:r>
        <w:separator/>
      </w:r>
    </w:p>
  </w:footnote>
  <w:footnote w:type="continuationSeparator" w:id="0">
    <w:p w:rsidR="0058660B" w:rsidRDefault="0058660B" w:rsidP="00040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>
    <w:nsid w:val="1C8D100A"/>
    <w:multiLevelType w:val="hybridMultilevel"/>
    <w:tmpl w:val="6570E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15"/>
  </w:num>
  <w:num w:numId="17">
    <w:abstractNumId w:val="16"/>
  </w:num>
  <w:num w:numId="18">
    <w:abstractNumId w:val="21"/>
  </w:num>
  <w:num w:numId="19">
    <w:abstractNumId w:val="17"/>
  </w:num>
  <w:num w:numId="20">
    <w:abstractNumId w:val="19"/>
  </w:num>
  <w:num w:numId="21">
    <w:abstractNumId w:val="1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910"/>
    <w:rsid w:val="0004078A"/>
    <w:rsid w:val="000B316B"/>
    <w:rsid w:val="00295F9B"/>
    <w:rsid w:val="002A4B4C"/>
    <w:rsid w:val="003A5910"/>
    <w:rsid w:val="004176D4"/>
    <w:rsid w:val="00497545"/>
    <w:rsid w:val="004E00A0"/>
    <w:rsid w:val="0052156C"/>
    <w:rsid w:val="0058660B"/>
    <w:rsid w:val="00614E2E"/>
    <w:rsid w:val="00667AA1"/>
    <w:rsid w:val="006F0D71"/>
    <w:rsid w:val="007D2AAB"/>
    <w:rsid w:val="007F696D"/>
    <w:rsid w:val="009960AD"/>
    <w:rsid w:val="00AD659B"/>
    <w:rsid w:val="00C54B8A"/>
    <w:rsid w:val="00CB062A"/>
    <w:rsid w:val="00CC12C2"/>
    <w:rsid w:val="00D44C93"/>
    <w:rsid w:val="00DF15AF"/>
    <w:rsid w:val="00E4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A5910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link w:val="20"/>
    <w:qFormat/>
    <w:rsid w:val="003A5910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A5910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3A5910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A5910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link w:val="60"/>
    <w:qFormat/>
    <w:rsid w:val="003A5910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A5910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910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20">
    <w:name w:val="Заголовок 2 Знак"/>
    <w:basedOn w:val="a0"/>
    <w:link w:val="2"/>
    <w:rsid w:val="003A591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3A5910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A591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3A5910"/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3A591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0">
    <w:name w:val="WW8Num2z0"/>
    <w:rsid w:val="003A5910"/>
    <w:rPr>
      <w:b w:val="0"/>
      <w:i w:val="0"/>
      <w:sz w:val="22"/>
      <w:szCs w:val="22"/>
    </w:rPr>
  </w:style>
  <w:style w:type="character" w:customStyle="1" w:styleId="WW8Num3z0">
    <w:name w:val="WW8Num3z0"/>
    <w:rsid w:val="003A5910"/>
    <w:rPr>
      <w:b w:val="0"/>
      <w:i w:val="0"/>
      <w:sz w:val="22"/>
      <w:szCs w:val="22"/>
    </w:rPr>
  </w:style>
  <w:style w:type="character" w:customStyle="1" w:styleId="WW8Num4z0">
    <w:name w:val="WW8Num4z0"/>
    <w:rsid w:val="003A5910"/>
    <w:rPr>
      <w:rFonts w:ascii="Symbol" w:hAnsi="Symbol"/>
      <w:color w:val="auto"/>
      <w:sz w:val="20"/>
    </w:rPr>
  </w:style>
  <w:style w:type="character" w:customStyle="1" w:styleId="WW8Num5z0">
    <w:name w:val="WW8Num5z0"/>
    <w:rsid w:val="003A5910"/>
    <w:rPr>
      <w:b w:val="0"/>
    </w:rPr>
  </w:style>
  <w:style w:type="character" w:customStyle="1" w:styleId="WW8Num6z0">
    <w:name w:val="WW8Num6z0"/>
    <w:rsid w:val="003A5910"/>
    <w:rPr>
      <w:b w:val="0"/>
      <w:i w:val="0"/>
      <w:sz w:val="22"/>
      <w:szCs w:val="22"/>
    </w:rPr>
  </w:style>
  <w:style w:type="character" w:customStyle="1" w:styleId="WW8Num7z0">
    <w:name w:val="WW8Num7z0"/>
    <w:rsid w:val="003A5910"/>
    <w:rPr>
      <w:rFonts w:ascii="Symbol" w:hAnsi="Symbol"/>
      <w:color w:val="auto"/>
    </w:rPr>
  </w:style>
  <w:style w:type="character" w:customStyle="1" w:styleId="WW8Num8z0">
    <w:name w:val="WW8Num8z0"/>
    <w:rsid w:val="003A5910"/>
    <w:rPr>
      <w:b w:val="0"/>
      <w:i w:val="0"/>
      <w:sz w:val="22"/>
      <w:szCs w:val="22"/>
    </w:rPr>
  </w:style>
  <w:style w:type="character" w:customStyle="1" w:styleId="WW8Num9z0">
    <w:name w:val="WW8Num9z0"/>
    <w:rsid w:val="003A5910"/>
    <w:rPr>
      <w:rFonts w:ascii="Times New Roman" w:hAnsi="Times New Roman"/>
    </w:rPr>
  </w:style>
  <w:style w:type="character" w:customStyle="1" w:styleId="WW8Num10z0">
    <w:name w:val="WW8Num10z0"/>
    <w:rsid w:val="003A5910"/>
    <w:rPr>
      <w:rFonts w:ascii="Symbol" w:hAnsi="Symbol"/>
      <w:color w:val="auto"/>
    </w:rPr>
  </w:style>
  <w:style w:type="character" w:customStyle="1" w:styleId="WW8Num11z0">
    <w:name w:val="WW8Num11z0"/>
    <w:rsid w:val="003A5910"/>
    <w:rPr>
      <w:rFonts w:ascii="Symbol" w:hAnsi="Symbol"/>
      <w:color w:val="auto"/>
      <w:sz w:val="20"/>
    </w:rPr>
  </w:style>
  <w:style w:type="character" w:customStyle="1" w:styleId="WW8Num12z0">
    <w:name w:val="WW8Num12z0"/>
    <w:rsid w:val="003A5910"/>
    <w:rPr>
      <w:rFonts w:ascii="Times New Roman" w:hAnsi="Times New Roman"/>
      <w:b w:val="0"/>
      <w:i w:val="0"/>
      <w:sz w:val="25"/>
      <w:u w:val="none"/>
    </w:rPr>
  </w:style>
  <w:style w:type="character" w:customStyle="1" w:styleId="31">
    <w:name w:val="Основной шрифт абзаца3"/>
    <w:rsid w:val="003A5910"/>
  </w:style>
  <w:style w:type="character" w:customStyle="1" w:styleId="Absatz-Standardschriftart">
    <w:name w:val="Absatz-Standardschriftart"/>
    <w:rsid w:val="003A5910"/>
  </w:style>
  <w:style w:type="character" w:customStyle="1" w:styleId="WW-Absatz-Standardschriftart">
    <w:name w:val="WW-Absatz-Standardschriftart"/>
    <w:rsid w:val="003A5910"/>
  </w:style>
  <w:style w:type="character" w:customStyle="1" w:styleId="WW-Absatz-Standardschriftart1">
    <w:name w:val="WW-Absatz-Standardschriftart1"/>
    <w:rsid w:val="003A5910"/>
  </w:style>
  <w:style w:type="character" w:customStyle="1" w:styleId="WW-Absatz-Standardschriftart11">
    <w:name w:val="WW-Absatz-Standardschriftart11"/>
    <w:rsid w:val="003A5910"/>
  </w:style>
  <w:style w:type="character" w:customStyle="1" w:styleId="WW-Absatz-Standardschriftart111">
    <w:name w:val="WW-Absatz-Standardschriftart111"/>
    <w:rsid w:val="003A5910"/>
  </w:style>
  <w:style w:type="character" w:customStyle="1" w:styleId="21">
    <w:name w:val="Основной шрифт абзаца2"/>
    <w:rsid w:val="003A5910"/>
  </w:style>
  <w:style w:type="character" w:customStyle="1" w:styleId="WW-Absatz-Standardschriftart1111">
    <w:name w:val="WW-Absatz-Standardschriftart1111"/>
    <w:rsid w:val="003A5910"/>
  </w:style>
  <w:style w:type="character" w:customStyle="1" w:styleId="WW-Absatz-Standardschriftart11111">
    <w:name w:val="WW-Absatz-Standardschriftart11111"/>
    <w:rsid w:val="003A5910"/>
  </w:style>
  <w:style w:type="character" w:customStyle="1" w:styleId="WW-Absatz-Standardschriftart111111">
    <w:name w:val="WW-Absatz-Standardschriftart111111"/>
    <w:rsid w:val="003A5910"/>
  </w:style>
  <w:style w:type="character" w:customStyle="1" w:styleId="WW-Absatz-Standardschriftart1111111">
    <w:name w:val="WW-Absatz-Standardschriftart1111111"/>
    <w:rsid w:val="003A5910"/>
  </w:style>
  <w:style w:type="character" w:customStyle="1" w:styleId="WW-Absatz-Standardschriftart11111111">
    <w:name w:val="WW-Absatz-Standardschriftart11111111"/>
    <w:rsid w:val="003A5910"/>
  </w:style>
  <w:style w:type="character" w:customStyle="1" w:styleId="WW8Num13z0">
    <w:name w:val="WW8Num13z0"/>
    <w:rsid w:val="003A5910"/>
    <w:rPr>
      <w:rFonts w:ascii="Symbol" w:hAnsi="Symbol"/>
      <w:color w:val="auto"/>
    </w:rPr>
  </w:style>
  <w:style w:type="character" w:customStyle="1" w:styleId="WW8Num14z0">
    <w:name w:val="WW8Num14z0"/>
    <w:rsid w:val="003A5910"/>
    <w:rPr>
      <w:rFonts w:ascii="Symbol" w:hAnsi="Symbol"/>
      <w:color w:val="auto"/>
    </w:rPr>
  </w:style>
  <w:style w:type="character" w:customStyle="1" w:styleId="WW8Num15z0">
    <w:name w:val="WW8Num15z0"/>
    <w:rsid w:val="003A5910"/>
    <w:rPr>
      <w:rFonts w:ascii="Symbol" w:hAnsi="Symbol"/>
      <w:color w:val="auto"/>
    </w:rPr>
  </w:style>
  <w:style w:type="character" w:customStyle="1" w:styleId="WW8Num16z0">
    <w:name w:val="WW8Num16z0"/>
    <w:rsid w:val="003A5910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3A5910"/>
  </w:style>
  <w:style w:type="character" w:customStyle="1" w:styleId="WW8Num1z0">
    <w:name w:val="WW8Num1z0"/>
    <w:rsid w:val="003A5910"/>
    <w:rPr>
      <w:b w:val="0"/>
      <w:i w:val="0"/>
      <w:sz w:val="22"/>
      <w:szCs w:val="22"/>
    </w:rPr>
  </w:style>
  <w:style w:type="character" w:customStyle="1" w:styleId="WW8Num6z1">
    <w:name w:val="WW8Num6z1"/>
    <w:rsid w:val="003A5910"/>
    <w:rPr>
      <w:b w:val="0"/>
      <w:i w:val="0"/>
      <w:sz w:val="24"/>
      <w:szCs w:val="24"/>
    </w:rPr>
  </w:style>
  <w:style w:type="character" w:customStyle="1" w:styleId="WW8Num8z1">
    <w:name w:val="WW8Num8z1"/>
    <w:rsid w:val="003A5910"/>
    <w:rPr>
      <w:b w:val="0"/>
      <w:i w:val="0"/>
      <w:sz w:val="24"/>
      <w:szCs w:val="24"/>
    </w:rPr>
  </w:style>
  <w:style w:type="character" w:customStyle="1" w:styleId="WW8Num10z1">
    <w:name w:val="WW8Num10z1"/>
    <w:rsid w:val="003A5910"/>
    <w:rPr>
      <w:rFonts w:ascii="Courier New" w:hAnsi="Courier New" w:cs="Courier New"/>
    </w:rPr>
  </w:style>
  <w:style w:type="character" w:customStyle="1" w:styleId="WW8Num10z2">
    <w:name w:val="WW8Num10z2"/>
    <w:rsid w:val="003A5910"/>
    <w:rPr>
      <w:rFonts w:ascii="Wingdings" w:hAnsi="Wingdings"/>
    </w:rPr>
  </w:style>
  <w:style w:type="character" w:customStyle="1" w:styleId="WW8Num10z3">
    <w:name w:val="WW8Num10z3"/>
    <w:rsid w:val="003A5910"/>
    <w:rPr>
      <w:rFonts w:ascii="Symbol" w:hAnsi="Symbol"/>
    </w:rPr>
  </w:style>
  <w:style w:type="character" w:customStyle="1" w:styleId="WW8Num11z1">
    <w:name w:val="WW8Num11z1"/>
    <w:rsid w:val="003A5910"/>
    <w:rPr>
      <w:rFonts w:ascii="Courier New" w:hAnsi="Courier New" w:cs="Times New Roman"/>
    </w:rPr>
  </w:style>
  <w:style w:type="character" w:customStyle="1" w:styleId="WW8Num13z1">
    <w:name w:val="WW8Num13z1"/>
    <w:rsid w:val="003A5910"/>
    <w:rPr>
      <w:rFonts w:ascii="Courier New" w:hAnsi="Courier New" w:cs="Courier New"/>
    </w:rPr>
  </w:style>
  <w:style w:type="character" w:customStyle="1" w:styleId="WW8Num13z2">
    <w:name w:val="WW8Num13z2"/>
    <w:rsid w:val="003A5910"/>
    <w:rPr>
      <w:rFonts w:ascii="Wingdings" w:hAnsi="Wingdings"/>
    </w:rPr>
  </w:style>
  <w:style w:type="character" w:customStyle="1" w:styleId="WW8Num13z3">
    <w:name w:val="WW8Num13z3"/>
    <w:rsid w:val="003A5910"/>
    <w:rPr>
      <w:rFonts w:ascii="Symbol" w:hAnsi="Symbol"/>
    </w:rPr>
  </w:style>
  <w:style w:type="character" w:customStyle="1" w:styleId="WW8Num14z1">
    <w:name w:val="WW8Num14z1"/>
    <w:rsid w:val="003A5910"/>
    <w:rPr>
      <w:rFonts w:ascii="Courier New" w:hAnsi="Courier New" w:cs="Courier New"/>
    </w:rPr>
  </w:style>
  <w:style w:type="character" w:customStyle="1" w:styleId="WW8Num14z2">
    <w:name w:val="WW8Num14z2"/>
    <w:rsid w:val="003A5910"/>
    <w:rPr>
      <w:rFonts w:ascii="Wingdings" w:hAnsi="Wingdings"/>
    </w:rPr>
  </w:style>
  <w:style w:type="character" w:customStyle="1" w:styleId="WW8Num14z3">
    <w:name w:val="WW8Num14z3"/>
    <w:rsid w:val="003A5910"/>
    <w:rPr>
      <w:rFonts w:ascii="Symbol" w:hAnsi="Symbol"/>
    </w:rPr>
  </w:style>
  <w:style w:type="character" w:customStyle="1" w:styleId="WW8Num15z1">
    <w:name w:val="WW8Num15z1"/>
    <w:rsid w:val="003A5910"/>
    <w:rPr>
      <w:rFonts w:ascii="Courier New" w:hAnsi="Courier New" w:cs="Courier New"/>
    </w:rPr>
  </w:style>
  <w:style w:type="character" w:customStyle="1" w:styleId="WW8Num15z2">
    <w:name w:val="WW8Num15z2"/>
    <w:rsid w:val="003A5910"/>
    <w:rPr>
      <w:rFonts w:ascii="Wingdings" w:hAnsi="Wingdings"/>
    </w:rPr>
  </w:style>
  <w:style w:type="character" w:customStyle="1" w:styleId="WW8Num15z3">
    <w:name w:val="WW8Num15z3"/>
    <w:rsid w:val="003A5910"/>
    <w:rPr>
      <w:rFonts w:ascii="Symbol" w:hAnsi="Symbol"/>
    </w:rPr>
  </w:style>
  <w:style w:type="character" w:customStyle="1" w:styleId="WW8Num17z0">
    <w:name w:val="WW8Num17z0"/>
    <w:rsid w:val="003A5910"/>
    <w:rPr>
      <w:rFonts w:ascii="Symbol" w:hAnsi="Symbol"/>
      <w:color w:val="auto"/>
    </w:rPr>
  </w:style>
  <w:style w:type="character" w:customStyle="1" w:styleId="WW8Num17z1">
    <w:name w:val="WW8Num17z1"/>
    <w:rsid w:val="003A5910"/>
    <w:rPr>
      <w:rFonts w:ascii="Courier New" w:hAnsi="Courier New" w:cs="Courier New"/>
    </w:rPr>
  </w:style>
  <w:style w:type="character" w:customStyle="1" w:styleId="WW8Num17z2">
    <w:name w:val="WW8Num17z2"/>
    <w:rsid w:val="003A5910"/>
    <w:rPr>
      <w:rFonts w:ascii="Wingdings" w:hAnsi="Wingdings"/>
    </w:rPr>
  </w:style>
  <w:style w:type="character" w:customStyle="1" w:styleId="WW8Num17z3">
    <w:name w:val="WW8Num17z3"/>
    <w:rsid w:val="003A5910"/>
    <w:rPr>
      <w:rFonts w:ascii="Symbol" w:hAnsi="Symbol"/>
    </w:rPr>
  </w:style>
  <w:style w:type="character" w:customStyle="1" w:styleId="WW8Num18z0">
    <w:name w:val="WW8Num18z0"/>
    <w:rsid w:val="003A5910"/>
    <w:rPr>
      <w:b w:val="0"/>
      <w:i w:val="0"/>
      <w:sz w:val="22"/>
      <w:szCs w:val="22"/>
    </w:rPr>
  </w:style>
  <w:style w:type="character" w:customStyle="1" w:styleId="WW8Num19z0">
    <w:name w:val="WW8Num19z0"/>
    <w:rsid w:val="003A5910"/>
    <w:rPr>
      <w:rFonts w:ascii="Symbol" w:hAnsi="Symbol"/>
      <w:color w:val="auto"/>
    </w:rPr>
  </w:style>
  <w:style w:type="character" w:customStyle="1" w:styleId="WW8Num21z0">
    <w:name w:val="WW8Num21z0"/>
    <w:rsid w:val="003A5910"/>
    <w:rPr>
      <w:rFonts w:ascii="Symbol" w:hAnsi="Symbol"/>
      <w:color w:val="auto"/>
    </w:rPr>
  </w:style>
  <w:style w:type="character" w:customStyle="1" w:styleId="WW8Num21z1">
    <w:name w:val="WW8Num21z1"/>
    <w:rsid w:val="003A5910"/>
    <w:rPr>
      <w:rFonts w:ascii="Courier New" w:hAnsi="Courier New" w:cs="Courier New"/>
    </w:rPr>
  </w:style>
  <w:style w:type="character" w:customStyle="1" w:styleId="WW8Num21z2">
    <w:name w:val="WW8Num21z2"/>
    <w:rsid w:val="003A5910"/>
    <w:rPr>
      <w:rFonts w:ascii="Wingdings" w:hAnsi="Wingdings"/>
    </w:rPr>
  </w:style>
  <w:style w:type="character" w:customStyle="1" w:styleId="WW8Num21z3">
    <w:name w:val="WW8Num21z3"/>
    <w:rsid w:val="003A5910"/>
    <w:rPr>
      <w:rFonts w:ascii="Symbol" w:hAnsi="Symbol"/>
    </w:rPr>
  </w:style>
  <w:style w:type="character" w:customStyle="1" w:styleId="WW8Num24z0">
    <w:name w:val="WW8Num24z0"/>
    <w:rsid w:val="003A5910"/>
    <w:rPr>
      <w:rFonts w:ascii="Times New Roman" w:hAnsi="Times New Roman" w:cs="Times New Roman"/>
    </w:rPr>
  </w:style>
  <w:style w:type="character" w:customStyle="1" w:styleId="WW8Num25z1">
    <w:name w:val="WW8Num25z1"/>
    <w:rsid w:val="003A5910"/>
    <w:rPr>
      <w:b w:val="0"/>
    </w:rPr>
  </w:style>
  <w:style w:type="character" w:customStyle="1" w:styleId="WW8Num28z0">
    <w:name w:val="WW8Num28z0"/>
    <w:rsid w:val="003A5910"/>
    <w:rPr>
      <w:rFonts w:ascii="Times New Roman" w:hAnsi="Times New Roman"/>
    </w:rPr>
  </w:style>
  <w:style w:type="character" w:customStyle="1" w:styleId="WW8Num28z1">
    <w:name w:val="WW8Num28z1"/>
    <w:rsid w:val="003A5910"/>
    <w:rPr>
      <w:rFonts w:ascii="Courier New" w:hAnsi="Courier New" w:cs="Courier New"/>
    </w:rPr>
  </w:style>
  <w:style w:type="character" w:customStyle="1" w:styleId="WW8Num28z2">
    <w:name w:val="WW8Num28z2"/>
    <w:rsid w:val="003A5910"/>
    <w:rPr>
      <w:rFonts w:ascii="Wingdings" w:hAnsi="Wingdings" w:cs="Wingdings"/>
    </w:rPr>
  </w:style>
  <w:style w:type="character" w:customStyle="1" w:styleId="WW8Num28z3">
    <w:name w:val="WW8Num28z3"/>
    <w:rsid w:val="003A5910"/>
    <w:rPr>
      <w:rFonts w:ascii="Symbol" w:hAnsi="Symbol" w:cs="Symbol"/>
    </w:rPr>
  </w:style>
  <w:style w:type="character" w:customStyle="1" w:styleId="WW8Num32z0">
    <w:name w:val="WW8Num32z0"/>
    <w:rsid w:val="003A5910"/>
    <w:rPr>
      <w:rFonts w:ascii="Times New Roman" w:hAnsi="Times New Roman" w:cs="Times New Roman"/>
    </w:rPr>
  </w:style>
  <w:style w:type="character" w:customStyle="1" w:styleId="WW8Num35z0">
    <w:name w:val="WW8Num35z0"/>
    <w:rsid w:val="003A5910"/>
    <w:rPr>
      <w:rFonts w:ascii="Symbol" w:hAnsi="Symbol"/>
      <w:color w:val="auto"/>
    </w:rPr>
  </w:style>
  <w:style w:type="character" w:customStyle="1" w:styleId="WW8Num36z0">
    <w:name w:val="WW8Num36z0"/>
    <w:rsid w:val="003A5910"/>
    <w:rPr>
      <w:rFonts w:ascii="Symbol" w:hAnsi="Symbol"/>
      <w:color w:val="auto"/>
    </w:rPr>
  </w:style>
  <w:style w:type="character" w:customStyle="1" w:styleId="WW8Num36z1">
    <w:name w:val="WW8Num36z1"/>
    <w:rsid w:val="003A5910"/>
    <w:rPr>
      <w:rFonts w:ascii="Courier New" w:hAnsi="Courier New" w:cs="Courier New"/>
    </w:rPr>
  </w:style>
  <w:style w:type="character" w:customStyle="1" w:styleId="WW8Num36z2">
    <w:name w:val="WW8Num36z2"/>
    <w:rsid w:val="003A5910"/>
    <w:rPr>
      <w:rFonts w:ascii="Wingdings" w:hAnsi="Wingdings"/>
    </w:rPr>
  </w:style>
  <w:style w:type="character" w:customStyle="1" w:styleId="WW8Num36z3">
    <w:name w:val="WW8Num36z3"/>
    <w:rsid w:val="003A5910"/>
    <w:rPr>
      <w:rFonts w:ascii="Symbol" w:hAnsi="Symbol"/>
    </w:rPr>
  </w:style>
  <w:style w:type="character" w:customStyle="1" w:styleId="WW8Num37z0">
    <w:name w:val="WW8Num37z0"/>
    <w:rsid w:val="003A5910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3A5910"/>
    <w:rPr>
      <w:rFonts w:ascii="Courier New" w:hAnsi="Courier New" w:cs="Courier New"/>
    </w:rPr>
  </w:style>
  <w:style w:type="character" w:customStyle="1" w:styleId="WW8Num37z2">
    <w:name w:val="WW8Num37z2"/>
    <w:rsid w:val="003A5910"/>
    <w:rPr>
      <w:rFonts w:ascii="Wingdings" w:hAnsi="Wingdings" w:cs="Wingdings"/>
    </w:rPr>
  </w:style>
  <w:style w:type="character" w:customStyle="1" w:styleId="WW8Num37z3">
    <w:name w:val="WW8Num37z3"/>
    <w:rsid w:val="003A5910"/>
    <w:rPr>
      <w:rFonts w:ascii="Symbol" w:hAnsi="Symbol" w:cs="Symbol"/>
    </w:rPr>
  </w:style>
  <w:style w:type="character" w:customStyle="1" w:styleId="WW8Num38z0">
    <w:name w:val="WW8Num38z0"/>
    <w:rsid w:val="003A5910"/>
    <w:rPr>
      <w:rFonts w:ascii="Symbol" w:hAnsi="Symbol"/>
      <w:color w:val="auto"/>
    </w:rPr>
  </w:style>
  <w:style w:type="character" w:customStyle="1" w:styleId="WW8Num38z1">
    <w:name w:val="WW8Num38z1"/>
    <w:rsid w:val="003A5910"/>
    <w:rPr>
      <w:rFonts w:ascii="Courier New" w:hAnsi="Courier New" w:cs="Courier New"/>
    </w:rPr>
  </w:style>
  <w:style w:type="character" w:customStyle="1" w:styleId="WW8Num38z2">
    <w:name w:val="WW8Num38z2"/>
    <w:rsid w:val="003A5910"/>
    <w:rPr>
      <w:rFonts w:ascii="Wingdings" w:hAnsi="Wingdings"/>
    </w:rPr>
  </w:style>
  <w:style w:type="character" w:customStyle="1" w:styleId="WW8Num38z3">
    <w:name w:val="WW8Num38z3"/>
    <w:rsid w:val="003A5910"/>
    <w:rPr>
      <w:rFonts w:ascii="Symbol" w:hAnsi="Symbol"/>
    </w:rPr>
  </w:style>
  <w:style w:type="character" w:customStyle="1" w:styleId="WW8Num39z0">
    <w:name w:val="WW8Num39z0"/>
    <w:rsid w:val="003A5910"/>
    <w:rPr>
      <w:rFonts w:ascii="Symbol" w:hAnsi="Symbol"/>
      <w:color w:val="auto"/>
    </w:rPr>
  </w:style>
  <w:style w:type="character" w:customStyle="1" w:styleId="WW8Num40z0">
    <w:name w:val="WW8Num40z0"/>
    <w:rsid w:val="003A5910"/>
    <w:rPr>
      <w:rFonts w:ascii="Symbol" w:hAnsi="Symbol"/>
      <w:color w:val="auto"/>
    </w:rPr>
  </w:style>
  <w:style w:type="character" w:customStyle="1" w:styleId="WW8Num40z1">
    <w:name w:val="WW8Num40z1"/>
    <w:rsid w:val="003A5910"/>
    <w:rPr>
      <w:rFonts w:ascii="Courier New" w:hAnsi="Courier New" w:cs="Courier New"/>
    </w:rPr>
  </w:style>
  <w:style w:type="character" w:customStyle="1" w:styleId="WW8Num40z2">
    <w:name w:val="WW8Num40z2"/>
    <w:rsid w:val="003A5910"/>
    <w:rPr>
      <w:rFonts w:ascii="Wingdings" w:hAnsi="Wingdings"/>
    </w:rPr>
  </w:style>
  <w:style w:type="character" w:customStyle="1" w:styleId="WW8Num40z3">
    <w:name w:val="WW8Num40z3"/>
    <w:rsid w:val="003A5910"/>
    <w:rPr>
      <w:rFonts w:ascii="Symbol" w:hAnsi="Symbol"/>
    </w:rPr>
  </w:style>
  <w:style w:type="character" w:customStyle="1" w:styleId="WW8Num41z0">
    <w:name w:val="WW8Num41z0"/>
    <w:rsid w:val="003A5910"/>
    <w:rPr>
      <w:b w:val="0"/>
      <w:i w:val="0"/>
      <w:sz w:val="22"/>
      <w:szCs w:val="22"/>
    </w:rPr>
  </w:style>
  <w:style w:type="character" w:customStyle="1" w:styleId="WW8Num42z0">
    <w:name w:val="WW8Num42z0"/>
    <w:rsid w:val="003A5910"/>
    <w:rPr>
      <w:b w:val="0"/>
      <w:i w:val="0"/>
      <w:sz w:val="22"/>
      <w:szCs w:val="22"/>
    </w:rPr>
  </w:style>
  <w:style w:type="character" w:customStyle="1" w:styleId="WW8Num43z0">
    <w:name w:val="WW8Num43z0"/>
    <w:rsid w:val="003A5910"/>
    <w:rPr>
      <w:rFonts w:ascii="Symbol" w:hAnsi="Symbol"/>
      <w:color w:val="auto"/>
    </w:rPr>
  </w:style>
  <w:style w:type="character" w:customStyle="1" w:styleId="WW8Num43z1">
    <w:name w:val="WW8Num43z1"/>
    <w:rsid w:val="003A5910"/>
    <w:rPr>
      <w:rFonts w:ascii="Courier New" w:hAnsi="Courier New" w:cs="Courier New"/>
    </w:rPr>
  </w:style>
  <w:style w:type="character" w:customStyle="1" w:styleId="WW8Num43z2">
    <w:name w:val="WW8Num43z2"/>
    <w:rsid w:val="003A5910"/>
    <w:rPr>
      <w:rFonts w:ascii="Wingdings" w:hAnsi="Wingdings"/>
    </w:rPr>
  </w:style>
  <w:style w:type="character" w:customStyle="1" w:styleId="WW8Num43z3">
    <w:name w:val="WW8Num43z3"/>
    <w:rsid w:val="003A5910"/>
    <w:rPr>
      <w:rFonts w:ascii="Symbol" w:hAnsi="Symbol"/>
    </w:rPr>
  </w:style>
  <w:style w:type="character" w:customStyle="1" w:styleId="11">
    <w:name w:val="Основной шрифт абзаца1"/>
    <w:rsid w:val="003A5910"/>
  </w:style>
  <w:style w:type="character" w:styleId="a3">
    <w:name w:val="page number"/>
    <w:basedOn w:val="11"/>
    <w:rsid w:val="003A5910"/>
  </w:style>
  <w:style w:type="character" w:styleId="a4">
    <w:name w:val="Strong"/>
    <w:basedOn w:val="11"/>
    <w:qFormat/>
    <w:rsid w:val="003A5910"/>
    <w:rPr>
      <w:b/>
    </w:rPr>
  </w:style>
  <w:style w:type="character" w:styleId="a5">
    <w:name w:val="Emphasis"/>
    <w:basedOn w:val="11"/>
    <w:qFormat/>
    <w:rsid w:val="003A5910"/>
    <w:rPr>
      <w:i/>
    </w:rPr>
  </w:style>
  <w:style w:type="character" w:customStyle="1" w:styleId="a6">
    <w:name w:val="Символ нумерации"/>
    <w:rsid w:val="003A5910"/>
  </w:style>
  <w:style w:type="character" w:customStyle="1" w:styleId="a7">
    <w:name w:val="Маркеры списка"/>
    <w:rsid w:val="003A5910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3A591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3A5910"/>
    <w:pPr>
      <w:spacing w:after="120"/>
    </w:pPr>
  </w:style>
  <w:style w:type="character" w:customStyle="1" w:styleId="aa">
    <w:name w:val="Основной текст Знак"/>
    <w:basedOn w:val="a0"/>
    <w:link w:val="a9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3A5910"/>
    <w:rPr>
      <w:rFonts w:ascii="Arial" w:hAnsi="Arial" w:cs="Tahoma"/>
    </w:rPr>
  </w:style>
  <w:style w:type="paragraph" w:customStyle="1" w:styleId="32">
    <w:name w:val="Название3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rsid w:val="003A5910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3A591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3A5910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3A5910"/>
    <w:pPr>
      <w:jc w:val="center"/>
    </w:pPr>
    <w:rPr>
      <w:sz w:val="28"/>
      <w:szCs w:val="28"/>
    </w:rPr>
  </w:style>
  <w:style w:type="character" w:customStyle="1" w:styleId="ae">
    <w:name w:val="Название Знак"/>
    <w:basedOn w:val="a0"/>
    <w:link w:val="ac"/>
    <w:rsid w:val="003A591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d">
    <w:name w:val="Subtitle"/>
    <w:basedOn w:val="a"/>
    <w:next w:val="a9"/>
    <w:link w:val="af"/>
    <w:uiPriority w:val="11"/>
    <w:qFormat/>
    <w:rsid w:val="003A5910"/>
    <w:rPr>
      <w:b/>
      <w:szCs w:val="20"/>
    </w:rPr>
  </w:style>
  <w:style w:type="character" w:customStyle="1" w:styleId="af">
    <w:name w:val="Подзаголовок Знак"/>
    <w:basedOn w:val="a0"/>
    <w:link w:val="ad"/>
    <w:uiPriority w:val="11"/>
    <w:rsid w:val="003A591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 Indent"/>
    <w:basedOn w:val="a"/>
    <w:link w:val="af1"/>
    <w:rsid w:val="003A5910"/>
    <w:pPr>
      <w:tabs>
        <w:tab w:val="left" w:pos="567"/>
      </w:tabs>
      <w:jc w:val="both"/>
    </w:pPr>
    <w:rPr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rsid w:val="003A591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3A5910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3A5910"/>
    <w:pPr>
      <w:spacing w:after="120"/>
    </w:pPr>
    <w:rPr>
      <w:sz w:val="16"/>
      <w:szCs w:val="16"/>
    </w:rPr>
  </w:style>
  <w:style w:type="paragraph" w:styleId="af2">
    <w:name w:val="header"/>
    <w:basedOn w:val="a"/>
    <w:link w:val="af3"/>
    <w:rsid w:val="003A591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rsid w:val="003A591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Схема документа1"/>
    <w:basedOn w:val="a"/>
    <w:rsid w:val="003A59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3A5910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3A5910"/>
    <w:pPr>
      <w:spacing w:after="120" w:line="480" w:lineRule="auto"/>
    </w:pPr>
  </w:style>
  <w:style w:type="paragraph" w:customStyle="1" w:styleId="15">
    <w:name w:val="Текст1"/>
    <w:basedOn w:val="a"/>
    <w:rsid w:val="003A5910"/>
    <w:rPr>
      <w:rFonts w:ascii="Courier New" w:hAnsi="Courier New"/>
      <w:spacing w:val="2"/>
      <w:sz w:val="20"/>
      <w:szCs w:val="20"/>
    </w:rPr>
  </w:style>
  <w:style w:type="paragraph" w:styleId="af6">
    <w:name w:val="Balloon Text"/>
    <w:basedOn w:val="a"/>
    <w:link w:val="af7"/>
    <w:rsid w:val="003A591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A59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Normal">
    <w:name w:val="ConsNormal"/>
    <w:rsid w:val="003A5910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16">
    <w:name w:val="Цитата1"/>
    <w:basedOn w:val="a"/>
    <w:rsid w:val="003A5910"/>
    <w:pPr>
      <w:ind w:left="851" w:right="-142" w:hanging="131"/>
      <w:jc w:val="both"/>
    </w:pPr>
    <w:rPr>
      <w:sz w:val="22"/>
      <w:szCs w:val="20"/>
    </w:rPr>
  </w:style>
  <w:style w:type="paragraph" w:customStyle="1" w:styleId="af8">
    <w:name w:val="Таблицы (моноширинный)"/>
    <w:basedOn w:val="a"/>
    <w:next w:val="a"/>
    <w:rsid w:val="003A5910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3A5910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A591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9">
    <w:name w:val="Содержимое таблицы"/>
    <w:basedOn w:val="a"/>
    <w:rsid w:val="003A5910"/>
    <w:pPr>
      <w:suppressLineNumbers/>
    </w:pPr>
  </w:style>
  <w:style w:type="paragraph" w:customStyle="1" w:styleId="afa">
    <w:name w:val="Заголовок таблицы"/>
    <w:basedOn w:val="af9"/>
    <w:rsid w:val="003A5910"/>
    <w:pPr>
      <w:jc w:val="center"/>
    </w:pPr>
    <w:rPr>
      <w:b/>
      <w:bCs/>
    </w:rPr>
  </w:style>
  <w:style w:type="paragraph" w:customStyle="1" w:styleId="18">
    <w:name w:val="Обычный1"/>
    <w:rsid w:val="003A5910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afb">
    <w:name w:val="Table Grid"/>
    <w:basedOn w:val="a1"/>
    <w:uiPriority w:val="59"/>
    <w:rsid w:val="003A5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uiPriority w:val="1"/>
    <w:qFormat/>
    <w:rsid w:val="003A5910"/>
    <w:pPr>
      <w:spacing w:after="0" w:line="240" w:lineRule="auto"/>
    </w:pPr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uiPriority w:val="99"/>
    <w:unhideWhenUsed/>
    <w:rsid w:val="003A5910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3A5910"/>
    <w:rPr>
      <w:rFonts w:ascii="Calibri" w:eastAsia="Times New Roman" w:hAnsi="Calibri" w:cs="Times New Roman"/>
      <w:lang w:eastAsia="ru-RU"/>
    </w:rPr>
  </w:style>
  <w:style w:type="character" w:styleId="afd">
    <w:name w:val="Hyperlink"/>
    <w:basedOn w:val="a0"/>
    <w:uiPriority w:val="99"/>
    <w:unhideWhenUsed/>
    <w:rsid w:val="003A5910"/>
    <w:rPr>
      <w:color w:val="0000FF"/>
      <w:u w:val="single"/>
    </w:rPr>
  </w:style>
  <w:style w:type="character" w:styleId="afe">
    <w:name w:val="annotation reference"/>
    <w:basedOn w:val="a0"/>
    <w:rsid w:val="003A5910"/>
    <w:rPr>
      <w:sz w:val="16"/>
      <w:szCs w:val="16"/>
    </w:rPr>
  </w:style>
  <w:style w:type="paragraph" w:styleId="aff">
    <w:name w:val="annotation text"/>
    <w:basedOn w:val="a"/>
    <w:link w:val="aff0"/>
    <w:rsid w:val="003A5910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3A59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1">
    <w:name w:val="annotation subject"/>
    <w:basedOn w:val="aff"/>
    <w:next w:val="aff"/>
    <w:link w:val="aff2"/>
    <w:rsid w:val="003A5910"/>
    <w:rPr>
      <w:b/>
      <w:bCs/>
    </w:rPr>
  </w:style>
  <w:style w:type="character" w:customStyle="1" w:styleId="aff2">
    <w:name w:val="Тема примечания Знак"/>
    <w:basedOn w:val="aff0"/>
    <w:link w:val="aff1"/>
    <w:rsid w:val="003A591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List Paragraph"/>
    <w:basedOn w:val="a"/>
    <w:uiPriority w:val="34"/>
    <w:qFormat/>
    <w:rsid w:val="003A5910"/>
    <w:pPr>
      <w:ind w:left="720"/>
      <w:contextualSpacing/>
    </w:pPr>
  </w:style>
  <w:style w:type="paragraph" w:styleId="aff4">
    <w:name w:val="Normal (Web)"/>
    <w:basedOn w:val="a"/>
    <w:uiPriority w:val="99"/>
    <w:unhideWhenUsed/>
    <w:rsid w:val="003A5910"/>
    <w:pPr>
      <w:spacing w:before="100" w:beforeAutospacing="1" w:after="100" w:afterAutospacing="1"/>
    </w:pPr>
    <w:rPr>
      <w:lang w:eastAsia="ru-RU"/>
    </w:rPr>
  </w:style>
  <w:style w:type="paragraph" w:customStyle="1" w:styleId="19">
    <w:name w:val="Стиль1"/>
    <w:basedOn w:val="afc"/>
    <w:qFormat/>
    <w:rsid w:val="003A5910"/>
    <w:rPr>
      <w:rFonts w:ascii="Times New Roman" w:eastAsia="Cambria" w:hAnsi="Times New Roman"/>
      <w:sz w:val="24"/>
      <w:szCs w:val="24"/>
      <w:lang w:val="en-US"/>
    </w:rPr>
  </w:style>
  <w:style w:type="paragraph" w:styleId="34">
    <w:name w:val="Body Text Indent 3"/>
    <w:basedOn w:val="a"/>
    <w:link w:val="35"/>
    <w:uiPriority w:val="99"/>
    <w:unhideWhenUsed/>
    <w:rsid w:val="003A5910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3A591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Швидко Анастасия</dc:creator>
  <cp:lastModifiedBy>Швидко Анастасия</cp:lastModifiedBy>
  <cp:revision>9</cp:revision>
  <dcterms:created xsi:type="dcterms:W3CDTF">2017-05-16T12:55:00Z</dcterms:created>
  <dcterms:modified xsi:type="dcterms:W3CDTF">2018-12-10T09:38:00Z</dcterms:modified>
</cp:coreProperties>
</file>